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2DD" w:rsidRPr="006E073F" w:rsidRDefault="008F62DD" w:rsidP="008F62DD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6E073F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83B66" w:rsidRDefault="008F62DD" w:rsidP="008F62DD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6E073F">
        <w:rPr>
          <w:rFonts w:ascii="Times New Roman" w:hAnsi="Times New Roman"/>
          <w:b/>
          <w:sz w:val="28"/>
          <w:szCs w:val="28"/>
        </w:rPr>
        <w:t>АДМИНИСТРАЦИЯ ПЕРВОАВГУСТОВСКОГО</w:t>
      </w:r>
      <w:r w:rsidR="00532F01" w:rsidRPr="006E073F">
        <w:rPr>
          <w:rFonts w:ascii="Times New Roman" w:hAnsi="Times New Roman"/>
          <w:b/>
          <w:sz w:val="28"/>
          <w:szCs w:val="28"/>
        </w:rPr>
        <w:t xml:space="preserve"> </w:t>
      </w:r>
      <w:r w:rsidRPr="006E073F">
        <w:rPr>
          <w:rFonts w:ascii="Times New Roman" w:hAnsi="Times New Roman"/>
          <w:b/>
          <w:sz w:val="28"/>
          <w:szCs w:val="28"/>
        </w:rPr>
        <w:t>СЕЛЬСОВЕТА</w:t>
      </w:r>
    </w:p>
    <w:p w:rsidR="008F62DD" w:rsidRPr="006E073F" w:rsidRDefault="008F62DD" w:rsidP="008F62DD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6E073F">
        <w:rPr>
          <w:rFonts w:ascii="Times New Roman" w:hAnsi="Times New Roman"/>
          <w:b/>
          <w:sz w:val="28"/>
          <w:szCs w:val="28"/>
        </w:rPr>
        <w:t>ДМИТРИЕВСКОГО РАЙОНА КУРСКОЙ ОБЛАСТИ</w:t>
      </w:r>
    </w:p>
    <w:p w:rsidR="008F62DD" w:rsidRPr="006E073F" w:rsidRDefault="008F62DD" w:rsidP="008F62DD">
      <w:pPr>
        <w:pStyle w:val="af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17C8" w:rsidRDefault="006A17C8" w:rsidP="006A17C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</w:p>
    <w:p w:rsidR="006A17C8" w:rsidRDefault="006A17C8" w:rsidP="006A17C8">
      <w:pPr>
        <w:jc w:val="center"/>
        <w:rPr>
          <w:b/>
          <w:bCs/>
          <w:sz w:val="28"/>
          <w:szCs w:val="28"/>
        </w:rPr>
      </w:pPr>
    </w:p>
    <w:p w:rsidR="006A17C8" w:rsidRDefault="003C40B8" w:rsidP="006A17C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CE7101">
        <w:rPr>
          <w:bCs/>
          <w:sz w:val="28"/>
          <w:szCs w:val="28"/>
        </w:rPr>
        <w:t>11</w:t>
      </w:r>
      <w:r w:rsidR="006A17C8">
        <w:rPr>
          <w:bCs/>
          <w:sz w:val="28"/>
          <w:szCs w:val="28"/>
        </w:rPr>
        <w:t xml:space="preserve"> ноября 20</w:t>
      </w:r>
      <w:r>
        <w:rPr>
          <w:bCs/>
          <w:sz w:val="28"/>
          <w:szCs w:val="28"/>
        </w:rPr>
        <w:t>2</w:t>
      </w:r>
      <w:r w:rsidR="00600EDC">
        <w:rPr>
          <w:bCs/>
          <w:sz w:val="28"/>
          <w:szCs w:val="28"/>
        </w:rPr>
        <w:t>2</w:t>
      </w:r>
      <w:r w:rsidR="00283B66">
        <w:rPr>
          <w:bCs/>
          <w:sz w:val="28"/>
          <w:szCs w:val="28"/>
        </w:rPr>
        <w:t xml:space="preserve"> </w:t>
      </w:r>
      <w:r w:rsidR="00600EDC">
        <w:rPr>
          <w:bCs/>
          <w:sz w:val="28"/>
          <w:szCs w:val="28"/>
        </w:rPr>
        <w:t>года</w:t>
      </w:r>
      <w:r w:rsidR="00283B66">
        <w:rPr>
          <w:bCs/>
          <w:sz w:val="28"/>
          <w:szCs w:val="28"/>
        </w:rPr>
        <w:t xml:space="preserve">         №</w:t>
      </w:r>
      <w:r w:rsidR="00600EDC">
        <w:rPr>
          <w:bCs/>
          <w:sz w:val="28"/>
          <w:szCs w:val="28"/>
        </w:rPr>
        <w:t>71</w:t>
      </w:r>
    </w:p>
    <w:p w:rsidR="006A17C8" w:rsidRDefault="006A17C8" w:rsidP="006A17C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6A17C8" w:rsidRDefault="006A17C8" w:rsidP="006A17C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 Первоавгустовский </w:t>
      </w:r>
    </w:p>
    <w:p w:rsidR="008F62DD" w:rsidRPr="006E073F" w:rsidRDefault="008F62DD" w:rsidP="006E073F">
      <w:pPr>
        <w:pStyle w:val="af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3B66" w:rsidRDefault="008F62DD" w:rsidP="006E073F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6E073F">
        <w:rPr>
          <w:rFonts w:ascii="Times New Roman" w:hAnsi="Times New Roman"/>
          <w:b/>
          <w:sz w:val="28"/>
          <w:szCs w:val="28"/>
        </w:rPr>
        <w:t>Об утверждении муниципальной программы «Развитие муниципальной</w:t>
      </w:r>
      <w:r w:rsidR="00283B66">
        <w:rPr>
          <w:rFonts w:ascii="Times New Roman" w:hAnsi="Times New Roman"/>
          <w:b/>
          <w:sz w:val="28"/>
          <w:szCs w:val="28"/>
        </w:rPr>
        <w:t xml:space="preserve"> </w:t>
      </w:r>
      <w:r w:rsidRPr="006E073F">
        <w:rPr>
          <w:rFonts w:ascii="Times New Roman" w:hAnsi="Times New Roman"/>
          <w:b/>
          <w:sz w:val="28"/>
          <w:szCs w:val="28"/>
        </w:rPr>
        <w:t>службы в муниципальном образовании</w:t>
      </w:r>
      <w:r w:rsidR="006E073F" w:rsidRPr="006E073F">
        <w:rPr>
          <w:rFonts w:ascii="Times New Roman" w:hAnsi="Times New Roman"/>
          <w:b/>
          <w:sz w:val="28"/>
          <w:szCs w:val="28"/>
        </w:rPr>
        <w:t xml:space="preserve"> </w:t>
      </w:r>
      <w:r w:rsidRPr="006E073F">
        <w:rPr>
          <w:rFonts w:ascii="Times New Roman" w:hAnsi="Times New Roman"/>
          <w:b/>
          <w:sz w:val="28"/>
          <w:szCs w:val="28"/>
        </w:rPr>
        <w:t>«Первоавгустовский сельсовет»</w:t>
      </w:r>
      <w:r w:rsidR="00283B66">
        <w:rPr>
          <w:rFonts w:ascii="Times New Roman" w:hAnsi="Times New Roman"/>
          <w:b/>
          <w:sz w:val="28"/>
          <w:szCs w:val="28"/>
        </w:rPr>
        <w:t xml:space="preserve"> </w:t>
      </w:r>
      <w:r w:rsidRPr="006E073F">
        <w:rPr>
          <w:rFonts w:ascii="Times New Roman" w:hAnsi="Times New Roman"/>
          <w:b/>
          <w:sz w:val="28"/>
          <w:szCs w:val="28"/>
        </w:rPr>
        <w:t xml:space="preserve">Дмитриевского района </w:t>
      </w:r>
    </w:p>
    <w:p w:rsidR="008F62DD" w:rsidRPr="006E073F" w:rsidRDefault="008F62DD" w:rsidP="006E073F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6E073F">
        <w:rPr>
          <w:rFonts w:ascii="Times New Roman" w:hAnsi="Times New Roman"/>
          <w:b/>
          <w:sz w:val="28"/>
          <w:szCs w:val="28"/>
        </w:rPr>
        <w:t>Курской области</w:t>
      </w:r>
      <w:r w:rsidR="006E073F" w:rsidRPr="006E073F">
        <w:rPr>
          <w:rFonts w:ascii="Times New Roman" w:hAnsi="Times New Roman"/>
          <w:b/>
          <w:sz w:val="28"/>
          <w:szCs w:val="28"/>
        </w:rPr>
        <w:t xml:space="preserve"> </w:t>
      </w:r>
      <w:r w:rsidR="003C40B8">
        <w:rPr>
          <w:rFonts w:ascii="Times New Roman" w:hAnsi="Times New Roman"/>
          <w:b/>
          <w:sz w:val="28"/>
          <w:szCs w:val="28"/>
        </w:rPr>
        <w:t xml:space="preserve">на </w:t>
      </w:r>
      <w:r w:rsidR="00600EDC">
        <w:rPr>
          <w:rFonts w:ascii="Times New Roman" w:hAnsi="Times New Roman"/>
          <w:b/>
          <w:sz w:val="28"/>
          <w:szCs w:val="28"/>
        </w:rPr>
        <w:t>2023-2025</w:t>
      </w:r>
      <w:r w:rsidR="00E665BD" w:rsidRPr="006E073F">
        <w:rPr>
          <w:rFonts w:ascii="Times New Roman" w:hAnsi="Times New Roman"/>
          <w:b/>
          <w:sz w:val="28"/>
          <w:szCs w:val="28"/>
        </w:rPr>
        <w:t xml:space="preserve"> год</w:t>
      </w:r>
      <w:r w:rsidR="00CC364D" w:rsidRPr="006E073F">
        <w:rPr>
          <w:rFonts w:ascii="Times New Roman" w:hAnsi="Times New Roman"/>
          <w:b/>
          <w:sz w:val="28"/>
          <w:szCs w:val="28"/>
        </w:rPr>
        <w:t>ы</w:t>
      </w:r>
      <w:r w:rsidRPr="006E073F">
        <w:rPr>
          <w:rFonts w:ascii="Times New Roman" w:hAnsi="Times New Roman"/>
          <w:b/>
          <w:sz w:val="28"/>
          <w:szCs w:val="28"/>
        </w:rPr>
        <w:t>»</w:t>
      </w:r>
    </w:p>
    <w:p w:rsidR="008F62DD" w:rsidRDefault="008F62DD" w:rsidP="00283B66">
      <w:pPr>
        <w:spacing w:before="100" w:beforeAutospacing="1"/>
        <w:jc w:val="center"/>
        <w:rPr>
          <w:lang w:eastAsia="ru-RU"/>
        </w:rPr>
      </w:pPr>
    </w:p>
    <w:p w:rsidR="008F62DD" w:rsidRDefault="008F62DD" w:rsidP="00283B66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в связи с принятием участия в реализации муниципальных программных мероприятий, направленных на развитие муниципальной службы муниципального образования «Первоавгустовский сельсовет» Дми</w:t>
      </w:r>
      <w:r w:rsidR="007E78B5">
        <w:rPr>
          <w:rFonts w:ascii="Times New Roman" w:hAnsi="Times New Roman"/>
          <w:sz w:val="28"/>
          <w:szCs w:val="28"/>
        </w:rPr>
        <w:t>триевского района</w:t>
      </w:r>
      <w:r w:rsidR="00600EDC">
        <w:rPr>
          <w:rFonts w:ascii="Times New Roman" w:hAnsi="Times New Roman"/>
          <w:sz w:val="28"/>
          <w:szCs w:val="28"/>
        </w:rPr>
        <w:t>,</w:t>
      </w:r>
      <w:r w:rsidR="00BD2259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дминистрация Первоавгустовского сельсовета ПОСТАНОВЛЯЕТ:</w:t>
      </w:r>
    </w:p>
    <w:p w:rsidR="008F62DD" w:rsidRDefault="007C6C80" w:rsidP="00283B66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3B66">
        <w:rPr>
          <w:rFonts w:ascii="Times New Roman" w:hAnsi="Times New Roman"/>
          <w:sz w:val="28"/>
          <w:szCs w:val="28"/>
        </w:rPr>
        <w:t xml:space="preserve"> </w:t>
      </w:r>
      <w:r w:rsidR="008F62DD">
        <w:rPr>
          <w:rFonts w:ascii="Times New Roman" w:hAnsi="Times New Roman"/>
          <w:sz w:val="28"/>
          <w:szCs w:val="28"/>
        </w:rPr>
        <w:t>Утвердить прилагаемую муниципальную программу «Развитие</w:t>
      </w:r>
      <w:r w:rsidR="00283B66">
        <w:rPr>
          <w:rFonts w:ascii="Times New Roman" w:hAnsi="Times New Roman"/>
          <w:sz w:val="28"/>
          <w:szCs w:val="28"/>
        </w:rPr>
        <w:t xml:space="preserve"> </w:t>
      </w:r>
      <w:r w:rsidR="008F62DD">
        <w:rPr>
          <w:rFonts w:ascii="Times New Roman" w:hAnsi="Times New Roman"/>
          <w:sz w:val="28"/>
          <w:szCs w:val="28"/>
        </w:rPr>
        <w:t>муниципальной службы в муниципальном образовании «Первоавгустовский сельсовет» Дмитриевского рай</w:t>
      </w:r>
      <w:r w:rsidR="0092697F">
        <w:rPr>
          <w:rFonts w:ascii="Times New Roman" w:hAnsi="Times New Roman"/>
          <w:sz w:val="28"/>
          <w:szCs w:val="28"/>
        </w:rPr>
        <w:t xml:space="preserve">она Курской области на </w:t>
      </w:r>
      <w:r w:rsidR="00600EDC">
        <w:rPr>
          <w:rFonts w:ascii="Times New Roman" w:hAnsi="Times New Roman"/>
          <w:sz w:val="28"/>
          <w:szCs w:val="28"/>
        </w:rPr>
        <w:t>2023-2025</w:t>
      </w:r>
      <w:r w:rsidR="00E665BD">
        <w:rPr>
          <w:rFonts w:ascii="Times New Roman" w:hAnsi="Times New Roman"/>
          <w:sz w:val="28"/>
          <w:szCs w:val="28"/>
        </w:rPr>
        <w:t xml:space="preserve"> год</w:t>
      </w:r>
      <w:r w:rsidR="00CC364D">
        <w:rPr>
          <w:rFonts w:ascii="Times New Roman" w:hAnsi="Times New Roman"/>
          <w:sz w:val="28"/>
          <w:szCs w:val="28"/>
        </w:rPr>
        <w:t>ы</w:t>
      </w:r>
      <w:r w:rsidR="008F62DD">
        <w:rPr>
          <w:rFonts w:ascii="Times New Roman" w:hAnsi="Times New Roman"/>
          <w:sz w:val="28"/>
          <w:szCs w:val="28"/>
        </w:rPr>
        <w:t>»</w:t>
      </w:r>
      <w:r w:rsidR="00C2021B">
        <w:rPr>
          <w:rFonts w:ascii="Times New Roman" w:hAnsi="Times New Roman"/>
          <w:sz w:val="28"/>
          <w:szCs w:val="28"/>
        </w:rPr>
        <w:t xml:space="preserve"> (далее </w:t>
      </w:r>
      <w:r w:rsidR="00283B66">
        <w:rPr>
          <w:rFonts w:ascii="Times New Roman" w:hAnsi="Times New Roman"/>
          <w:sz w:val="28"/>
          <w:szCs w:val="28"/>
        </w:rPr>
        <w:t xml:space="preserve">- </w:t>
      </w:r>
      <w:r w:rsidR="00C2021B">
        <w:rPr>
          <w:rFonts w:ascii="Times New Roman" w:hAnsi="Times New Roman"/>
          <w:sz w:val="28"/>
          <w:szCs w:val="28"/>
        </w:rPr>
        <w:t>Программа).</w:t>
      </w:r>
    </w:p>
    <w:p w:rsidR="00365E09" w:rsidRDefault="007C6C80" w:rsidP="00283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0EDC">
        <w:rPr>
          <w:sz w:val="28"/>
          <w:szCs w:val="28"/>
        </w:rPr>
        <w:t xml:space="preserve"> </w:t>
      </w:r>
      <w:r w:rsidR="00365E09" w:rsidRPr="00365E09">
        <w:rPr>
          <w:sz w:val="28"/>
          <w:szCs w:val="28"/>
        </w:rPr>
        <w:t>В ходе реализации Программы</w:t>
      </w:r>
      <w:r w:rsidR="00365E09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тдельные её мероприятия могут </w:t>
      </w:r>
      <w:r w:rsidR="00365E09" w:rsidRPr="00365E09">
        <w:rPr>
          <w:sz w:val="28"/>
          <w:szCs w:val="28"/>
        </w:rPr>
        <w:t>уточняться, изменяться дополнительно, а объемы её финансирования корректироваться с учётом произведенных расходов.</w:t>
      </w:r>
    </w:p>
    <w:p w:rsidR="00CC364D" w:rsidRPr="00365E09" w:rsidRDefault="007C6C80" w:rsidP="00283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00EDC">
        <w:rPr>
          <w:sz w:val="28"/>
          <w:szCs w:val="28"/>
        </w:rPr>
        <w:t xml:space="preserve"> Постановление Администрации Первоавгустовского сельсовета Дмитриевского района Курской области от 11.11.2021 года №82</w:t>
      </w:r>
      <w:r w:rsidR="00283B66">
        <w:rPr>
          <w:sz w:val="28"/>
          <w:szCs w:val="28"/>
        </w:rPr>
        <w:t xml:space="preserve"> </w:t>
      </w:r>
      <w:r w:rsidR="00600EDC">
        <w:rPr>
          <w:sz w:val="28"/>
          <w:szCs w:val="28"/>
        </w:rPr>
        <w:t>«Об утверждении муниципальной программы «Развитие муниципальной службы в муниципальном образовании «Первоавгустовский сельсовет» Дмитриевского района Курской области на 2022-2024 годы» с</w:t>
      </w:r>
      <w:r w:rsidR="00CC364D">
        <w:rPr>
          <w:sz w:val="28"/>
          <w:szCs w:val="28"/>
        </w:rPr>
        <w:t>читат</w:t>
      </w:r>
      <w:r>
        <w:rPr>
          <w:sz w:val="28"/>
          <w:szCs w:val="28"/>
        </w:rPr>
        <w:t>ь утратившим силу постановление</w:t>
      </w:r>
      <w:r w:rsidR="0092697F">
        <w:rPr>
          <w:sz w:val="28"/>
          <w:szCs w:val="28"/>
        </w:rPr>
        <w:t xml:space="preserve"> </w:t>
      </w:r>
      <w:r w:rsidR="00D51115">
        <w:rPr>
          <w:sz w:val="28"/>
          <w:szCs w:val="28"/>
        </w:rPr>
        <w:t>с 01</w:t>
      </w:r>
      <w:r w:rsidR="00305023">
        <w:rPr>
          <w:sz w:val="28"/>
          <w:szCs w:val="28"/>
        </w:rPr>
        <w:t xml:space="preserve"> января </w:t>
      </w:r>
      <w:r w:rsidR="0092697F">
        <w:rPr>
          <w:sz w:val="28"/>
          <w:szCs w:val="28"/>
        </w:rPr>
        <w:t>202</w:t>
      </w:r>
      <w:r w:rsidR="00600EDC">
        <w:rPr>
          <w:sz w:val="28"/>
          <w:szCs w:val="28"/>
        </w:rPr>
        <w:t>3</w:t>
      </w:r>
      <w:r w:rsidR="00CC364D">
        <w:rPr>
          <w:sz w:val="28"/>
          <w:szCs w:val="28"/>
        </w:rPr>
        <w:t xml:space="preserve"> года.</w:t>
      </w:r>
    </w:p>
    <w:p w:rsidR="007C6C80" w:rsidRDefault="007C6C80" w:rsidP="00283B66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83B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02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2021B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C4CAF" w:rsidRDefault="001C4CAF" w:rsidP="00283B6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Настоящее постановление разместить на официальном сайте </w:t>
      </w:r>
      <w:r w:rsidR="00305023">
        <w:rPr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Первоавгустовск</w:t>
      </w:r>
      <w:r w:rsidR="00305023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сельсовет</w:t>
      </w:r>
      <w:r w:rsidR="00305023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Дмитриевского района Курской области в информационно</w:t>
      </w:r>
      <w:r w:rsidR="00283B66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телекоммуникационной сети «Интернет».</w:t>
      </w:r>
    </w:p>
    <w:p w:rsidR="008F62DD" w:rsidRDefault="001C4CAF" w:rsidP="00283B66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C6C80">
        <w:rPr>
          <w:rFonts w:ascii="Times New Roman" w:hAnsi="Times New Roman"/>
          <w:sz w:val="28"/>
          <w:szCs w:val="28"/>
        </w:rPr>
        <w:t>.</w:t>
      </w:r>
      <w:r w:rsidR="00600EDC">
        <w:rPr>
          <w:rFonts w:ascii="Times New Roman" w:hAnsi="Times New Roman"/>
          <w:sz w:val="28"/>
          <w:szCs w:val="28"/>
        </w:rPr>
        <w:t xml:space="preserve"> </w:t>
      </w:r>
      <w:r w:rsidR="008F62DD">
        <w:rPr>
          <w:rFonts w:ascii="Times New Roman" w:hAnsi="Times New Roman"/>
          <w:sz w:val="28"/>
          <w:szCs w:val="28"/>
        </w:rPr>
        <w:t>Настоящее постановление</w:t>
      </w:r>
      <w:r w:rsidR="0092697F">
        <w:rPr>
          <w:rFonts w:ascii="Times New Roman" w:hAnsi="Times New Roman"/>
          <w:sz w:val="28"/>
          <w:szCs w:val="28"/>
        </w:rPr>
        <w:t xml:space="preserve"> вступает в силу с 1 января 202</w:t>
      </w:r>
      <w:r w:rsidR="00600EDC">
        <w:rPr>
          <w:rFonts w:ascii="Times New Roman" w:hAnsi="Times New Roman"/>
          <w:sz w:val="28"/>
          <w:szCs w:val="28"/>
        </w:rPr>
        <w:t>3</w:t>
      </w:r>
      <w:r w:rsidR="008F62DD">
        <w:rPr>
          <w:rFonts w:ascii="Times New Roman" w:hAnsi="Times New Roman"/>
          <w:sz w:val="28"/>
          <w:szCs w:val="28"/>
        </w:rPr>
        <w:t xml:space="preserve"> года</w:t>
      </w:r>
      <w:r w:rsidR="00365E09">
        <w:rPr>
          <w:rFonts w:ascii="Times New Roman" w:hAnsi="Times New Roman"/>
          <w:sz w:val="28"/>
          <w:szCs w:val="28"/>
        </w:rPr>
        <w:t>.</w:t>
      </w:r>
    </w:p>
    <w:p w:rsidR="008F62DD" w:rsidRDefault="008F62DD" w:rsidP="00283B66">
      <w:pPr>
        <w:ind w:firstLine="709"/>
        <w:jc w:val="both"/>
        <w:rPr>
          <w:sz w:val="28"/>
          <w:szCs w:val="28"/>
        </w:rPr>
      </w:pPr>
    </w:p>
    <w:p w:rsidR="008F62DD" w:rsidRDefault="008F62DD" w:rsidP="008F62DD">
      <w:pPr>
        <w:pStyle w:val="a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</w:t>
      </w:r>
      <w:r w:rsidR="00600EDC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Первоавгустовского сельсовета</w:t>
      </w:r>
    </w:p>
    <w:p w:rsidR="008F62DD" w:rsidRDefault="008F62DD" w:rsidP="008F62DD">
      <w:pPr>
        <w:pStyle w:val="a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Дмитриевского района                                     </w:t>
      </w:r>
      <w:r w:rsidR="00600EDC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697F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="00600EDC">
        <w:rPr>
          <w:rFonts w:ascii="Times New Roman" w:hAnsi="Times New Roman"/>
          <w:sz w:val="28"/>
          <w:szCs w:val="28"/>
          <w:lang w:eastAsia="ru-RU"/>
        </w:rPr>
        <w:t>А</w:t>
      </w:r>
      <w:r w:rsidR="0092697F">
        <w:rPr>
          <w:rFonts w:ascii="Times New Roman" w:hAnsi="Times New Roman"/>
          <w:sz w:val="28"/>
          <w:szCs w:val="28"/>
          <w:lang w:eastAsia="ru-RU"/>
        </w:rPr>
        <w:t xml:space="preserve">.В. </w:t>
      </w:r>
      <w:proofErr w:type="spellStart"/>
      <w:r w:rsidR="00600EDC">
        <w:rPr>
          <w:rFonts w:ascii="Times New Roman" w:hAnsi="Times New Roman"/>
          <w:sz w:val="28"/>
          <w:szCs w:val="28"/>
          <w:lang w:eastAsia="ru-RU"/>
        </w:rPr>
        <w:t>Бушин</w:t>
      </w:r>
      <w:proofErr w:type="spellEnd"/>
    </w:p>
    <w:p w:rsidR="001F5CA3" w:rsidRDefault="001F5CA3" w:rsidP="00283B66">
      <w:pPr>
        <w:pStyle w:val="af"/>
        <w:tabs>
          <w:tab w:val="left" w:pos="7230"/>
          <w:tab w:val="right" w:pos="9355"/>
        </w:tabs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Утверждена</w:t>
      </w:r>
    </w:p>
    <w:p w:rsidR="001F5CA3" w:rsidRDefault="001F5CA3" w:rsidP="00283B66">
      <w:pPr>
        <w:pStyle w:val="af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F5CA3" w:rsidRDefault="001F5CA3" w:rsidP="00283B66">
      <w:pPr>
        <w:pStyle w:val="af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Первоавгустовского сельсовета</w:t>
      </w:r>
    </w:p>
    <w:p w:rsidR="001F5CA3" w:rsidRDefault="001F5CA3" w:rsidP="00283B66">
      <w:pPr>
        <w:pStyle w:val="af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Дмитриевского района</w:t>
      </w:r>
    </w:p>
    <w:p w:rsidR="00600EDC" w:rsidRDefault="00600EDC" w:rsidP="00283B66">
      <w:pPr>
        <w:pStyle w:val="af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</w:p>
    <w:p w:rsidR="001F5CA3" w:rsidRDefault="001F5CA3" w:rsidP="00283B66">
      <w:pPr>
        <w:pStyle w:val="af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E7101">
        <w:rPr>
          <w:rFonts w:ascii="Times New Roman" w:hAnsi="Times New Roman"/>
          <w:sz w:val="28"/>
          <w:szCs w:val="28"/>
        </w:rPr>
        <w:t>11</w:t>
      </w:r>
      <w:r w:rsidR="00283B66">
        <w:rPr>
          <w:rFonts w:ascii="Times New Roman" w:hAnsi="Times New Roman"/>
          <w:sz w:val="28"/>
          <w:szCs w:val="28"/>
        </w:rPr>
        <w:t xml:space="preserve"> ноября </w:t>
      </w:r>
      <w:r w:rsidR="0092697F">
        <w:rPr>
          <w:rFonts w:ascii="Times New Roman" w:hAnsi="Times New Roman"/>
          <w:sz w:val="28"/>
          <w:szCs w:val="28"/>
        </w:rPr>
        <w:t>202</w:t>
      </w:r>
      <w:r w:rsidR="00600EDC">
        <w:rPr>
          <w:rFonts w:ascii="Times New Roman" w:hAnsi="Times New Roman"/>
          <w:sz w:val="28"/>
          <w:szCs w:val="28"/>
        </w:rPr>
        <w:t>2</w:t>
      </w:r>
      <w:r w:rsidR="003E1534">
        <w:rPr>
          <w:rFonts w:ascii="Times New Roman" w:hAnsi="Times New Roman"/>
          <w:sz w:val="28"/>
          <w:szCs w:val="28"/>
        </w:rPr>
        <w:t xml:space="preserve"> года №</w:t>
      </w:r>
      <w:r w:rsidR="00600EDC">
        <w:rPr>
          <w:rFonts w:ascii="Times New Roman" w:hAnsi="Times New Roman"/>
          <w:sz w:val="28"/>
          <w:szCs w:val="28"/>
        </w:rPr>
        <w:t>71</w:t>
      </w:r>
    </w:p>
    <w:p w:rsidR="001F5CA3" w:rsidRDefault="001F5CA3" w:rsidP="00283B66">
      <w:pPr>
        <w:jc w:val="center"/>
        <w:rPr>
          <w:sz w:val="22"/>
        </w:rPr>
      </w:pPr>
    </w:p>
    <w:p w:rsidR="001F5CA3" w:rsidRDefault="001F5CA3" w:rsidP="001F5CA3"/>
    <w:p w:rsidR="001F5CA3" w:rsidRDefault="001F5CA3" w:rsidP="001F5CA3"/>
    <w:p w:rsidR="001F5CA3" w:rsidRDefault="001F5CA3" w:rsidP="001F5CA3"/>
    <w:p w:rsidR="001F5CA3" w:rsidRDefault="001F5CA3" w:rsidP="001F5CA3"/>
    <w:p w:rsidR="001F5CA3" w:rsidRDefault="001F5CA3" w:rsidP="001F5CA3">
      <w:r>
        <w:t> </w:t>
      </w:r>
    </w:p>
    <w:p w:rsidR="001F5CA3" w:rsidRDefault="001F5CA3" w:rsidP="001F5CA3">
      <w:pPr>
        <w:spacing w:before="100" w:beforeAutospacing="1"/>
        <w:jc w:val="center"/>
        <w:rPr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Муниципальная программа</w:t>
      </w:r>
    </w:p>
    <w:p w:rsidR="001F5CA3" w:rsidRDefault="001F5CA3" w:rsidP="001F5CA3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муниципальной службы в муниципальном образовании «Первоавгустовский сельсовет» Дмитриевского рай</w:t>
      </w:r>
      <w:r w:rsidR="00994C88">
        <w:rPr>
          <w:rFonts w:ascii="Times New Roman" w:hAnsi="Times New Roman"/>
          <w:sz w:val="28"/>
          <w:szCs w:val="28"/>
        </w:rPr>
        <w:t>она Курск</w:t>
      </w:r>
      <w:r w:rsidR="0092697F">
        <w:rPr>
          <w:rFonts w:ascii="Times New Roman" w:hAnsi="Times New Roman"/>
          <w:sz w:val="28"/>
          <w:szCs w:val="28"/>
        </w:rPr>
        <w:t xml:space="preserve">ой области на </w:t>
      </w:r>
      <w:r w:rsidR="00600EDC">
        <w:rPr>
          <w:rFonts w:ascii="Times New Roman" w:hAnsi="Times New Roman"/>
          <w:sz w:val="28"/>
          <w:szCs w:val="28"/>
        </w:rPr>
        <w:t>2023-2025</w:t>
      </w:r>
      <w:r w:rsidR="003E1534">
        <w:rPr>
          <w:rFonts w:ascii="Times New Roman" w:hAnsi="Times New Roman"/>
          <w:sz w:val="28"/>
          <w:szCs w:val="28"/>
        </w:rPr>
        <w:t xml:space="preserve"> год</w:t>
      </w:r>
      <w:r w:rsidR="007C6C80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»</w:t>
      </w: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1F5CA3" w:rsidRDefault="001F5CA3" w:rsidP="001F5CA3">
      <w:pPr>
        <w:spacing w:before="100" w:beforeAutospacing="1"/>
        <w:jc w:val="center"/>
        <w:rPr>
          <w:b/>
          <w:sz w:val="28"/>
          <w:szCs w:val="28"/>
          <w:lang w:eastAsia="ru-RU"/>
        </w:rPr>
      </w:pPr>
    </w:p>
    <w:p w:rsidR="00F06C08" w:rsidRDefault="00F06C08">
      <w:pPr>
        <w:rPr>
          <w:b/>
        </w:rPr>
      </w:pPr>
    </w:p>
    <w:p w:rsidR="00305023" w:rsidRDefault="00305023">
      <w:pPr>
        <w:rPr>
          <w:b/>
        </w:rPr>
      </w:pPr>
    </w:p>
    <w:p w:rsidR="008076DA" w:rsidRDefault="008076DA">
      <w:pPr>
        <w:rPr>
          <w:b/>
        </w:rPr>
      </w:pPr>
    </w:p>
    <w:p w:rsidR="00283B66" w:rsidRDefault="00283B66">
      <w:pPr>
        <w:rPr>
          <w:b/>
        </w:rPr>
      </w:pPr>
    </w:p>
    <w:p w:rsidR="007E78B5" w:rsidRDefault="007E78B5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6C08" w:rsidRPr="001F5CA3" w:rsidRDefault="00F06C08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5CA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Паспорт</w:t>
      </w:r>
    </w:p>
    <w:p w:rsidR="00F06C08" w:rsidRPr="001F5CA3" w:rsidRDefault="00F06C08" w:rsidP="00174A87">
      <w:pPr>
        <w:autoSpaceDE w:val="0"/>
        <w:jc w:val="center"/>
        <w:rPr>
          <w:b/>
          <w:color w:val="000000"/>
          <w:sz w:val="28"/>
          <w:szCs w:val="28"/>
        </w:rPr>
      </w:pPr>
      <w:r w:rsidRPr="001F5CA3">
        <w:rPr>
          <w:b/>
          <w:color w:val="000000"/>
          <w:sz w:val="28"/>
          <w:szCs w:val="28"/>
        </w:rPr>
        <w:t>муниципальной программы</w:t>
      </w:r>
      <w:r w:rsidR="00283B66">
        <w:rPr>
          <w:b/>
          <w:color w:val="000000"/>
          <w:sz w:val="28"/>
          <w:szCs w:val="28"/>
        </w:rPr>
        <w:t xml:space="preserve"> </w:t>
      </w:r>
      <w:r w:rsidRPr="001F5CA3">
        <w:rPr>
          <w:b/>
          <w:sz w:val="28"/>
          <w:szCs w:val="28"/>
        </w:rPr>
        <w:t>«Развитие муниципальной службы</w:t>
      </w:r>
      <w:r w:rsidRPr="001F5CA3">
        <w:rPr>
          <w:sz w:val="28"/>
          <w:szCs w:val="28"/>
        </w:rPr>
        <w:t xml:space="preserve"> </w:t>
      </w:r>
      <w:r w:rsidR="00D82A2B" w:rsidRPr="001F5CA3">
        <w:rPr>
          <w:b/>
          <w:sz w:val="28"/>
          <w:szCs w:val="28"/>
        </w:rPr>
        <w:t>в</w:t>
      </w:r>
      <w:r w:rsidR="00D82A2B" w:rsidRPr="001F5CA3">
        <w:rPr>
          <w:sz w:val="28"/>
          <w:szCs w:val="28"/>
        </w:rPr>
        <w:t xml:space="preserve"> </w:t>
      </w:r>
      <w:r w:rsidR="005D164D" w:rsidRPr="001F5CA3">
        <w:rPr>
          <w:b/>
          <w:sz w:val="28"/>
          <w:szCs w:val="28"/>
        </w:rPr>
        <w:t>муниципальном образовании «Первоавгустовский сельсовет» Дмитриевского района</w:t>
      </w:r>
      <w:r w:rsidR="0092697F">
        <w:rPr>
          <w:b/>
          <w:sz w:val="28"/>
          <w:szCs w:val="28"/>
        </w:rPr>
        <w:t xml:space="preserve"> Курской области на </w:t>
      </w:r>
      <w:r w:rsidR="00600EDC">
        <w:rPr>
          <w:b/>
          <w:sz w:val="28"/>
          <w:szCs w:val="28"/>
        </w:rPr>
        <w:t>2023-2025</w:t>
      </w:r>
      <w:r w:rsidR="003E1534">
        <w:rPr>
          <w:b/>
          <w:sz w:val="28"/>
          <w:szCs w:val="28"/>
        </w:rPr>
        <w:t xml:space="preserve"> год</w:t>
      </w:r>
      <w:r w:rsidR="007C6C80">
        <w:rPr>
          <w:b/>
          <w:sz w:val="28"/>
          <w:szCs w:val="28"/>
        </w:rPr>
        <w:t>ы</w:t>
      </w:r>
      <w:r w:rsidRPr="001F5CA3">
        <w:rPr>
          <w:b/>
          <w:sz w:val="28"/>
          <w:szCs w:val="28"/>
        </w:rPr>
        <w:t>»</w:t>
      </w:r>
    </w:p>
    <w:p w:rsidR="00F06C08" w:rsidRPr="00D82A2B" w:rsidRDefault="00F06C08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4112"/>
        <w:gridCol w:w="5670"/>
      </w:tblGrid>
      <w:tr w:rsidR="00F06C08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D82A2B" w:rsidRDefault="00F06C08">
            <w:r w:rsidRPr="00D82A2B">
              <w:rPr>
                <w:b/>
              </w:rPr>
              <w:t>Наименование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D82A2B" w:rsidRDefault="00D82A2B" w:rsidP="00174A87">
            <w:r>
              <w:t>М</w:t>
            </w:r>
            <w:r w:rsidR="00F06C08" w:rsidRPr="00D82A2B">
              <w:t>униципальная программа «Развитие муниципальной службы</w:t>
            </w:r>
            <w:r>
              <w:t xml:space="preserve"> в</w:t>
            </w:r>
            <w:r w:rsidR="00F06C08" w:rsidRPr="00D82A2B">
              <w:t xml:space="preserve"> </w:t>
            </w:r>
            <w:r w:rsidR="005D164D">
              <w:t>муниципальном образовании «Первоавгустовский сельсо</w:t>
            </w:r>
            <w:r w:rsidR="008F62DD">
              <w:t>ве</w:t>
            </w:r>
            <w:r w:rsidR="005D164D">
              <w:t>т» Дмитриевского района</w:t>
            </w:r>
            <w:r w:rsidR="0092697F">
              <w:t xml:space="preserve"> Курской области на </w:t>
            </w:r>
            <w:r w:rsidR="00600EDC">
              <w:t>2023-2025</w:t>
            </w:r>
            <w:r w:rsidR="003E1534">
              <w:t xml:space="preserve"> год</w:t>
            </w:r>
            <w:r w:rsidR="007C6C80">
              <w:t>ы</w:t>
            </w:r>
            <w:r w:rsidR="00F06C08" w:rsidRPr="00D82A2B">
              <w:t>»</w:t>
            </w:r>
            <w:r w:rsidR="00C827E6">
              <w:t xml:space="preserve"> </w:t>
            </w:r>
            <w:r w:rsidR="00F06C08" w:rsidRPr="00D82A2B">
              <w:t>(далее - Программа)</w:t>
            </w:r>
          </w:p>
        </w:tc>
      </w:tr>
      <w:tr w:rsidR="00F06C08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D82A2B" w:rsidRDefault="00F06C08">
            <w:pPr>
              <w:rPr>
                <w:b/>
              </w:rPr>
            </w:pPr>
            <w:r w:rsidRPr="00D82A2B">
              <w:rPr>
                <w:b/>
              </w:rPr>
              <w:t>Основание для разработки Программы</w:t>
            </w:r>
            <w:r w:rsidRPr="00D82A2B">
              <w:rPr>
                <w:b/>
              </w:rPr>
              <w:tab/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79F3" w:rsidRPr="00D82A2B" w:rsidRDefault="00F06C08">
            <w:pPr>
              <w:jc w:val="both"/>
            </w:pPr>
            <w:r w:rsidRPr="00D82A2B">
              <w:t>Федерал</w:t>
            </w:r>
            <w:r w:rsidR="00283B66">
              <w:t>ьный закон от 2 марта 2007 г. №</w:t>
            </w:r>
            <w:r w:rsidRPr="00D82A2B">
              <w:t>25-ФЗ «О муниципальной службе в Российской Федерации»;</w:t>
            </w:r>
          </w:p>
          <w:p w:rsidR="00F06C08" w:rsidRDefault="00F06C08">
            <w:pPr>
              <w:jc w:val="both"/>
            </w:pPr>
            <w:r w:rsidRPr="00D82A2B">
              <w:t>Указ Президента Российской Федерации от 15 октября 1999 г. №1370 «Об утверждении основных положений государственной политики в области развития местного самоупр</w:t>
            </w:r>
            <w:r w:rsidR="00174A87">
              <w:t>авления в Российской Федерации»;</w:t>
            </w:r>
          </w:p>
          <w:p w:rsidR="00511A75" w:rsidRPr="00D82A2B" w:rsidRDefault="00174A87" w:rsidP="00174A87">
            <w:pPr>
              <w:jc w:val="both"/>
            </w:pPr>
            <w:r>
              <w:t>Закон курской</w:t>
            </w:r>
            <w:r w:rsidR="00600EDC">
              <w:t xml:space="preserve"> области от 13 июня 2007 года №</w:t>
            </w:r>
            <w:r>
              <w:t>60-ЗКО «О муниципальной службе в Курской области»</w:t>
            </w:r>
            <w:r w:rsidR="00511A75">
              <w:t>; 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</w:t>
            </w:r>
          </w:p>
        </w:tc>
      </w:tr>
      <w:tr w:rsidR="00F06C08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D82A2B" w:rsidRDefault="00F06C08">
            <w:r w:rsidRPr="00D82A2B">
              <w:rPr>
                <w:b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3549AB" w:rsidRDefault="008F62DD" w:rsidP="008F62DD">
            <w:pPr>
              <w:jc w:val="both"/>
            </w:pPr>
            <w:r>
              <w:t xml:space="preserve">Администрация </w:t>
            </w:r>
            <w:r w:rsidR="003549AB" w:rsidRPr="003549AB">
              <w:t>Первоавгустовск</w:t>
            </w:r>
            <w:r>
              <w:t>ого</w:t>
            </w:r>
            <w:r w:rsidR="003549AB" w:rsidRPr="003549AB">
              <w:t xml:space="preserve"> сельсовет</w:t>
            </w:r>
            <w:r>
              <w:t>а</w:t>
            </w:r>
            <w:r w:rsidR="003549AB" w:rsidRPr="003549AB">
              <w:t xml:space="preserve"> Дмитриевского района Курской области</w:t>
            </w:r>
          </w:p>
        </w:tc>
      </w:tr>
      <w:tr w:rsidR="004C6999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99" w:rsidRPr="00D82A2B" w:rsidRDefault="004C6999" w:rsidP="00C820C2">
            <w:pPr>
              <w:rPr>
                <w:b/>
              </w:rPr>
            </w:pPr>
            <w:r w:rsidRPr="00D82A2B">
              <w:rPr>
                <w:b/>
              </w:rPr>
              <w:t>Разработчик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99" w:rsidRPr="00D82A2B" w:rsidRDefault="008F62DD">
            <w:pPr>
              <w:jc w:val="both"/>
              <w:rPr>
                <w:b/>
              </w:rPr>
            </w:pPr>
            <w:r>
              <w:t xml:space="preserve">Администрация </w:t>
            </w:r>
            <w:r w:rsidRPr="003549AB">
              <w:t>Первоавгустовск</w:t>
            </w:r>
            <w:r>
              <w:t>ого</w:t>
            </w:r>
            <w:r w:rsidRPr="003549AB">
              <w:t xml:space="preserve"> сельсовет</w:t>
            </w:r>
            <w:r>
              <w:t>а</w:t>
            </w:r>
            <w:r w:rsidRPr="003549AB">
              <w:t xml:space="preserve"> Дмитриевского района Курской области</w:t>
            </w:r>
          </w:p>
        </w:tc>
      </w:tr>
      <w:tr w:rsidR="00F06C08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D82A2B" w:rsidRDefault="004C6999">
            <w:pPr>
              <w:rPr>
                <w:b/>
              </w:rPr>
            </w:pPr>
            <w:r>
              <w:rPr>
                <w:b/>
              </w:rPr>
              <w:t>Исполнители мероприятий</w:t>
            </w:r>
            <w:r w:rsidR="00F06C08" w:rsidRPr="00D82A2B">
              <w:rPr>
                <w:b/>
              </w:rPr>
              <w:t xml:space="preserve">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D82A2B" w:rsidRDefault="008F62DD">
            <w:pPr>
              <w:jc w:val="both"/>
              <w:rPr>
                <w:b/>
              </w:rPr>
            </w:pPr>
            <w:r>
              <w:t xml:space="preserve">Администрация </w:t>
            </w:r>
            <w:r w:rsidRPr="003549AB">
              <w:t>Первоавгустовск</w:t>
            </w:r>
            <w:r>
              <w:t>ого</w:t>
            </w:r>
            <w:r w:rsidRPr="003549AB">
              <w:t xml:space="preserve"> сельсовет</w:t>
            </w:r>
            <w:r>
              <w:t>а</w:t>
            </w:r>
            <w:r w:rsidRPr="003549AB">
              <w:t xml:space="preserve"> Дмитриевского района Курской области</w:t>
            </w:r>
          </w:p>
        </w:tc>
      </w:tr>
      <w:tr w:rsidR="00710834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834" w:rsidRPr="00D82A2B" w:rsidRDefault="00710834">
            <w:pPr>
              <w:rPr>
                <w:b/>
              </w:rPr>
            </w:pPr>
            <w:r>
              <w:rPr>
                <w:b/>
              </w:rPr>
              <w:t>Подпрограммы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834" w:rsidRDefault="00710834" w:rsidP="003549AB">
            <w:pPr>
              <w:shd w:val="clear" w:color="auto" w:fill="FFFFFF"/>
              <w:autoSpaceDE w:val="0"/>
              <w:spacing w:before="1" w:after="1"/>
              <w:rPr>
                <w:color w:val="050305"/>
              </w:rPr>
            </w:pPr>
            <w:r w:rsidRPr="00D82A2B">
              <w:rPr>
                <w:color w:val="040203"/>
              </w:rPr>
              <w:t xml:space="preserve"> </w:t>
            </w:r>
            <w:r w:rsidR="003E1534">
              <w:rPr>
                <w:color w:val="040203"/>
              </w:rPr>
              <w:t>«Реализация</w:t>
            </w:r>
            <w:r w:rsidR="0000465D">
              <w:rPr>
                <w:color w:val="040203"/>
              </w:rPr>
              <w:t xml:space="preserve"> мероприятий, направленных на развитие муниципальной службы в </w:t>
            </w:r>
            <w:r w:rsidR="008F62DD">
              <w:t>муниципальном образовании</w:t>
            </w:r>
            <w:r w:rsidR="003549AB" w:rsidRPr="003549AB">
              <w:t xml:space="preserve"> «Первоавгустовский сельсовет» Дмитриевского района Курской области</w:t>
            </w:r>
            <w:r w:rsidR="003E1534">
              <w:rPr>
                <w:color w:val="040203"/>
              </w:rPr>
              <w:t>»</w:t>
            </w:r>
          </w:p>
        </w:tc>
      </w:tr>
      <w:tr w:rsidR="00F06C08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D82A2B" w:rsidRDefault="004C6999">
            <w:pPr>
              <w:rPr>
                <w:b/>
              </w:rPr>
            </w:pPr>
            <w:r>
              <w:rPr>
                <w:b/>
              </w:rPr>
              <w:t>Основная цель</w:t>
            </w:r>
            <w:r w:rsidR="00F06C08" w:rsidRPr="00D82A2B">
              <w:rPr>
                <w:b/>
              </w:rPr>
              <w:t xml:space="preserve">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874" w:rsidRDefault="00600EDC" w:rsidP="003549AB">
            <w:pPr>
              <w:shd w:val="clear" w:color="auto" w:fill="FFFFFF"/>
              <w:autoSpaceDE w:val="0"/>
              <w:spacing w:before="1" w:after="1"/>
            </w:pPr>
            <w:r>
              <w:rPr>
                <w:color w:val="050305"/>
              </w:rPr>
              <w:t xml:space="preserve">- </w:t>
            </w:r>
            <w:r w:rsidR="00D82A2B">
              <w:rPr>
                <w:color w:val="050305"/>
              </w:rPr>
              <w:t>С</w:t>
            </w:r>
            <w:r w:rsidR="00F06C08" w:rsidRPr="00D82A2B">
              <w:rPr>
                <w:color w:val="050305"/>
              </w:rPr>
              <w:t xml:space="preserve">оздание условий </w:t>
            </w:r>
            <w:r w:rsidR="00F06C08" w:rsidRPr="00D82A2B">
              <w:rPr>
                <w:rFonts w:eastAsia="Arial"/>
                <w:color w:val="050305"/>
              </w:rPr>
              <w:t xml:space="preserve">для </w:t>
            </w:r>
            <w:r w:rsidR="00F06C08" w:rsidRPr="00D82A2B">
              <w:rPr>
                <w:color w:val="050305"/>
              </w:rPr>
              <w:t xml:space="preserve">эффективного развития и совершенствования муниципальной службы </w:t>
            </w:r>
            <w:r w:rsidR="00D82A2B">
              <w:rPr>
                <w:color w:val="050305"/>
              </w:rPr>
              <w:t xml:space="preserve">в </w:t>
            </w:r>
            <w:r w:rsidR="008F62DD">
              <w:t>муниципальном образовании</w:t>
            </w:r>
            <w:r w:rsidR="003549AB" w:rsidRPr="003549AB">
              <w:t xml:space="preserve"> «Первоавгустовский сельсовет» Дмитриевского района Курской области</w:t>
            </w:r>
            <w:r w:rsidR="00AE0874">
              <w:t xml:space="preserve">, </w:t>
            </w:r>
          </w:p>
          <w:p w:rsidR="00F06C08" w:rsidRPr="005C5A03" w:rsidRDefault="00E46540" w:rsidP="00632B41">
            <w:pPr>
              <w:shd w:val="clear" w:color="auto" w:fill="FFFFFF"/>
              <w:autoSpaceDE w:val="0"/>
              <w:spacing w:before="1" w:after="1"/>
              <w:rPr>
                <w:color w:val="050305"/>
              </w:rPr>
            </w:pPr>
            <w:r>
              <w:rPr>
                <w:color w:val="050305"/>
              </w:rPr>
              <w:t xml:space="preserve"> </w:t>
            </w:r>
            <w:r w:rsidR="00600EDC">
              <w:rPr>
                <w:color w:val="050305"/>
              </w:rPr>
              <w:t xml:space="preserve">- </w:t>
            </w:r>
            <w:r>
              <w:rPr>
                <w:color w:val="050305"/>
              </w:rPr>
              <w:t xml:space="preserve">формирование эффективной системы управления муниципальной службой, укрепление материально-технической базы, необходимой для эффективного развития муниципальной службы. </w:t>
            </w:r>
            <w:r w:rsidR="00AE0874" w:rsidRPr="00D82A2B">
              <w:rPr>
                <w:color w:val="050305"/>
              </w:rPr>
              <w:t xml:space="preserve"> </w:t>
            </w:r>
          </w:p>
        </w:tc>
      </w:tr>
      <w:tr w:rsidR="00F06C08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D82A2B" w:rsidRDefault="00F06C08">
            <w:r w:rsidRPr="00D82A2B">
              <w:rPr>
                <w:b/>
              </w:rPr>
              <w:t>Основные задачи Программы: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D82A2B" w:rsidRDefault="00D82A2B">
            <w:pPr>
              <w:shd w:val="clear" w:color="auto" w:fill="FFFFFF"/>
              <w:autoSpaceDE w:val="0"/>
              <w:spacing w:before="1" w:after="1"/>
              <w:rPr>
                <w:color w:val="050305"/>
              </w:rPr>
            </w:pPr>
            <w:r>
              <w:rPr>
                <w:color w:val="050305"/>
              </w:rPr>
              <w:t xml:space="preserve">- </w:t>
            </w:r>
            <w:r w:rsidR="00F06C08" w:rsidRPr="00D82A2B">
              <w:rPr>
                <w:color w:val="050305"/>
              </w:rPr>
              <w:t xml:space="preserve">повышение ответственности муниципальных служащих за результаты своей деятельности; </w:t>
            </w:r>
          </w:p>
          <w:p w:rsidR="00F06C08" w:rsidRPr="00D82A2B" w:rsidRDefault="00F06C08">
            <w:pPr>
              <w:shd w:val="clear" w:color="auto" w:fill="FFFFFF"/>
              <w:autoSpaceDE w:val="0"/>
              <w:spacing w:before="1" w:after="1"/>
              <w:rPr>
                <w:color w:val="050305"/>
              </w:rPr>
            </w:pPr>
            <w:r w:rsidRPr="00D82A2B">
              <w:rPr>
                <w:color w:val="050305"/>
              </w:rPr>
              <w:t xml:space="preserve"> </w:t>
            </w:r>
            <w:r w:rsidR="00D82A2B">
              <w:rPr>
                <w:color w:val="050305"/>
              </w:rPr>
              <w:t xml:space="preserve">- </w:t>
            </w:r>
            <w:r w:rsidRPr="00D82A2B">
              <w:rPr>
                <w:color w:val="050305"/>
              </w:rPr>
              <w:t xml:space="preserve">обеспечение открытости и прозрачности муниципальной службы; </w:t>
            </w:r>
          </w:p>
          <w:p w:rsidR="004C6999" w:rsidRDefault="00F06C08" w:rsidP="00AE0874">
            <w:pPr>
              <w:shd w:val="clear" w:color="auto" w:fill="FFFFFF"/>
              <w:autoSpaceDE w:val="0"/>
              <w:spacing w:before="1" w:after="1"/>
            </w:pPr>
            <w:r w:rsidRPr="00D82A2B">
              <w:rPr>
                <w:color w:val="050305"/>
              </w:rPr>
              <w:t xml:space="preserve"> </w:t>
            </w:r>
            <w:r w:rsidR="00C827E6" w:rsidRPr="00C827E6">
              <w:t xml:space="preserve">- </w:t>
            </w:r>
            <w:r w:rsidR="00C827E6">
              <w:t>с</w:t>
            </w:r>
            <w:r w:rsidR="00C827E6" w:rsidRPr="00C827E6">
              <w:t>оздание единой системы непрерывного обучения муниципальных служащих</w:t>
            </w:r>
            <w:r w:rsidR="00E95103">
              <w:t>;</w:t>
            </w:r>
          </w:p>
          <w:p w:rsidR="00E95103" w:rsidRDefault="00E95103" w:rsidP="00E95103">
            <w:pPr>
              <w:shd w:val="clear" w:color="auto" w:fill="FFFFFF"/>
              <w:autoSpaceDE w:val="0"/>
              <w:spacing w:before="1" w:after="1"/>
            </w:pPr>
            <w:r>
              <w:t>- повышение эффективности и результативности муниципальной службы;</w:t>
            </w:r>
          </w:p>
          <w:p w:rsidR="00E95103" w:rsidRPr="00AB424A" w:rsidRDefault="00E95103" w:rsidP="00E95103">
            <w:pPr>
              <w:shd w:val="clear" w:color="auto" w:fill="FFFFFF"/>
              <w:autoSpaceDE w:val="0"/>
              <w:spacing w:before="1" w:after="1"/>
            </w:pPr>
            <w:r>
              <w:t xml:space="preserve">- обеспечение материально-техническими ресурсами </w:t>
            </w:r>
            <w:r>
              <w:lastRenderedPageBreak/>
              <w:t>рабочих мест муниципальных служащих.</w:t>
            </w:r>
          </w:p>
        </w:tc>
      </w:tr>
      <w:tr w:rsidR="00F06C08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D82A2B" w:rsidRDefault="00F06C08">
            <w:r w:rsidRPr="00D82A2B">
              <w:rPr>
                <w:b/>
              </w:rPr>
              <w:lastRenderedPageBreak/>
              <w:t>Важнейшие целевые индикаторы и показатели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Default="00D82A2B" w:rsidP="00AB424A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rPr>
                <w:color w:val="0B090B"/>
              </w:rPr>
            </w:pPr>
            <w:r>
              <w:rPr>
                <w:color w:val="050305"/>
              </w:rPr>
              <w:t xml:space="preserve">- </w:t>
            </w:r>
            <w:r w:rsidR="00F06C08" w:rsidRPr="00D82A2B">
              <w:rPr>
                <w:color w:val="050305"/>
              </w:rPr>
              <w:t>количество муниципальных служащих, прошедших  переподготовку и повышение квалификации</w:t>
            </w:r>
            <w:r w:rsidR="00421F84">
              <w:rPr>
                <w:color w:val="0B090B"/>
              </w:rPr>
              <w:t>;</w:t>
            </w:r>
          </w:p>
          <w:p w:rsidR="00421F84" w:rsidRPr="00AB424A" w:rsidRDefault="00421F84" w:rsidP="00AB424A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rPr>
                <w:color w:val="050305"/>
              </w:rPr>
            </w:pPr>
            <w:r>
              <w:rPr>
                <w:color w:val="0B090B"/>
              </w:rPr>
              <w:t>- уровень выполнения бюджетных обязательств по материально-техническому обеспечению муниципальной службы Первоавгустовского сельсовета по отношению к запланированным показателям.</w:t>
            </w:r>
          </w:p>
        </w:tc>
      </w:tr>
      <w:tr w:rsidR="00F06C08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D82A2B" w:rsidRDefault="00F06C08">
            <w:r w:rsidRPr="00D82A2B">
              <w:rPr>
                <w:b/>
              </w:rPr>
              <w:t>Сроки и этапы реализации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D82A2B" w:rsidRDefault="005C5A03" w:rsidP="0000465D">
            <w:pPr>
              <w:rPr>
                <w:b/>
              </w:rPr>
            </w:pPr>
            <w:r>
              <w:t>Срок реализации Программы производится в</w:t>
            </w:r>
            <w:r w:rsidR="00D50BFA">
              <w:t xml:space="preserve"> 1 этап</w:t>
            </w:r>
            <w:r w:rsidR="000549DE">
              <w:t>–</w:t>
            </w:r>
            <w:r w:rsidR="0092697F">
              <w:t xml:space="preserve"> </w:t>
            </w:r>
            <w:r w:rsidR="00600EDC">
              <w:t>2023-2025</w:t>
            </w:r>
            <w:r w:rsidR="00212386">
              <w:t xml:space="preserve"> </w:t>
            </w:r>
            <w:r w:rsidR="000549DE">
              <w:t>год</w:t>
            </w:r>
            <w:r w:rsidR="00212386">
              <w:t>ы</w:t>
            </w:r>
          </w:p>
        </w:tc>
      </w:tr>
      <w:tr w:rsidR="00F06C08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D82A2B" w:rsidRDefault="00F06C08">
            <w:pPr>
              <w:rPr>
                <w:b/>
              </w:rPr>
            </w:pPr>
            <w:r w:rsidRPr="00D82A2B">
              <w:rPr>
                <w:b/>
              </w:rPr>
              <w:t>Объемы и источники финансирования Программы</w:t>
            </w:r>
            <w:r w:rsidRPr="00D82A2B">
              <w:rPr>
                <w:b/>
              </w:rPr>
              <w:tab/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A03" w:rsidRPr="00D50BFA" w:rsidRDefault="005C5A03" w:rsidP="005C5A03">
            <w:r>
              <w:t>Общий объем финансирования Программы за счет средств бюджета мун</w:t>
            </w:r>
            <w:r w:rsidR="0004107A">
              <w:t>иципального образования –</w:t>
            </w:r>
            <w:r w:rsidR="00D50BFA" w:rsidRPr="00D50BFA">
              <w:t>725600</w:t>
            </w:r>
            <w:r w:rsidRPr="00D50BFA">
              <w:t>,00 руб., в том числе:</w:t>
            </w:r>
          </w:p>
          <w:p w:rsidR="00F11710" w:rsidRPr="00D50BFA" w:rsidRDefault="0092697F" w:rsidP="005C5A03">
            <w:r w:rsidRPr="00D50BFA">
              <w:t xml:space="preserve"> 202</w:t>
            </w:r>
            <w:r w:rsidR="00D50BFA">
              <w:t>3</w:t>
            </w:r>
            <w:r w:rsidR="00F11710" w:rsidRPr="00D50BFA">
              <w:t xml:space="preserve"> год</w:t>
            </w:r>
            <w:r w:rsidR="003C7868" w:rsidRPr="00D50BFA">
              <w:t xml:space="preserve"> </w:t>
            </w:r>
            <w:r w:rsidR="0004107A" w:rsidRPr="00D50BFA">
              <w:t>–</w:t>
            </w:r>
            <w:r w:rsidR="003F785C" w:rsidRPr="00D50BFA">
              <w:t>235200</w:t>
            </w:r>
            <w:r w:rsidR="005C5A03" w:rsidRPr="00D50BFA">
              <w:t>,00 руб.;</w:t>
            </w:r>
          </w:p>
          <w:p w:rsidR="005C5A03" w:rsidRPr="00D50BFA" w:rsidRDefault="0092697F" w:rsidP="005C5A03">
            <w:r w:rsidRPr="00D50BFA">
              <w:t xml:space="preserve"> 202</w:t>
            </w:r>
            <w:r w:rsidR="00D50BFA">
              <w:t>4</w:t>
            </w:r>
            <w:r w:rsidR="0004107A" w:rsidRPr="00D50BFA">
              <w:t xml:space="preserve"> год –</w:t>
            </w:r>
            <w:r w:rsidR="00CE7101" w:rsidRPr="00D50BFA">
              <w:t>2</w:t>
            </w:r>
            <w:r w:rsidR="003F785C" w:rsidRPr="00D50BFA">
              <w:t>45200</w:t>
            </w:r>
            <w:r w:rsidR="005C5A03" w:rsidRPr="00D50BFA">
              <w:t>,00 руб.;</w:t>
            </w:r>
          </w:p>
          <w:p w:rsidR="005C5A03" w:rsidRPr="00200F7A" w:rsidRDefault="00D50BFA" w:rsidP="003F785C">
            <w:r>
              <w:t xml:space="preserve"> 2025</w:t>
            </w:r>
            <w:r w:rsidR="0004107A" w:rsidRPr="00D50BFA">
              <w:t xml:space="preserve"> год –</w:t>
            </w:r>
            <w:r w:rsidR="003F785C" w:rsidRPr="00D50BFA">
              <w:t>245200</w:t>
            </w:r>
            <w:r w:rsidR="005C5A03" w:rsidRPr="00D50BFA">
              <w:t>,00 руб.</w:t>
            </w:r>
          </w:p>
        </w:tc>
      </w:tr>
      <w:tr w:rsidR="00F06C08" w:rsidRPr="00D82A2B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D82A2B" w:rsidRDefault="00F06C08">
            <w:pPr>
              <w:rPr>
                <w:b/>
              </w:rPr>
            </w:pPr>
            <w:r w:rsidRPr="00D82A2B">
              <w:rPr>
                <w:b/>
              </w:rPr>
              <w:t>Ожидаемые конечные</w:t>
            </w:r>
            <w:r w:rsidR="00C827E6">
              <w:rPr>
                <w:b/>
              </w:rPr>
              <w:t xml:space="preserve"> </w:t>
            </w:r>
            <w:r w:rsidRPr="00D82A2B">
              <w:rPr>
                <w:b/>
              </w:rPr>
              <w:t>результаты реализации</w:t>
            </w:r>
            <w:r w:rsidR="00C827E6">
              <w:rPr>
                <w:b/>
              </w:rPr>
              <w:t xml:space="preserve"> </w:t>
            </w:r>
            <w:r w:rsidRPr="00D82A2B">
              <w:rPr>
                <w:b/>
              </w:rPr>
              <w:t>Программы и показатели</w:t>
            </w:r>
            <w:r w:rsidR="00C827E6">
              <w:rPr>
                <w:b/>
              </w:rPr>
              <w:t xml:space="preserve"> </w:t>
            </w:r>
            <w:r w:rsidRPr="00D82A2B">
              <w:rPr>
                <w:b/>
              </w:rPr>
              <w:t>эффективности реализации</w:t>
            </w:r>
            <w:r w:rsidR="00C827E6">
              <w:rPr>
                <w:b/>
              </w:rPr>
              <w:t xml:space="preserve"> </w:t>
            </w:r>
            <w:r w:rsidRPr="00D82A2B">
              <w:rPr>
                <w:b/>
              </w:rPr>
              <w:t>Программы</w:t>
            </w:r>
            <w:r w:rsidRPr="00D82A2B">
              <w:rPr>
                <w:b/>
              </w:rPr>
              <w:tab/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63D" w:rsidRDefault="006E063D" w:rsidP="006E063D">
            <w:pPr>
              <w:shd w:val="clear" w:color="auto" w:fill="FFFFFF"/>
              <w:autoSpaceDE w:val="0"/>
              <w:spacing w:before="1" w:after="1"/>
              <w:rPr>
                <w:color w:val="0B090B"/>
              </w:rPr>
            </w:pPr>
            <w:r>
              <w:rPr>
                <w:color w:val="0B090B"/>
              </w:rPr>
              <w:t xml:space="preserve">Реализация программы будет способствовать созданию необходимых условий для повышения эффективности и результативности развития муниципальной службы в </w:t>
            </w:r>
            <w:r>
              <w:t>муниципальном образовании «Первоавгустовский сельсовет» Дмитриевского района Курской области</w:t>
            </w:r>
            <w:r>
              <w:rPr>
                <w:color w:val="0B090B"/>
              </w:rPr>
              <w:t xml:space="preserve">. </w:t>
            </w:r>
          </w:p>
          <w:p w:rsidR="006E063D" w:rsidRDefault="006E063D" w:rsidP="006E063D">
            <w:pPr>
              <w:shd w:val="clear" w:color="auto" w:fill="FFFFFF"/>
              <w:autoSpaceDE w:val="0"/>
              <w:spacing w:before="1" w:after="1"/>
              <w:rPr>
                <w:color w:val="0B090B"/>
              </w:rPr>
            </w:pPr>
            <w:r>
              <w:rPr>
                <w:color w:val="0B090B"/>
              </w:rPr>
              <w:t xml:space="preserve">В рамках программы будут обеспечены следующие результаты: </w:t>
            </w:r>
          </w:p>
          <w:p w:rsidR="006E063D" w:rsidRDefault="006E063D" w:rsidP="006E063D">
            <w:pPr>
              <w:shd w:val="clear" w:color="auto" w:fill="FFFFFF"/>
              <w:autoSpaceDE w:val="0"/>
              <w:spacing w:before="1" w:after="1"/>
              <w:rPr>
                <w:color w:val="0B090B"/>
              </w:rPr>
            </w:pPr>
            <w:r>
              <w:rPr>
                <w:color w:val="0B090B"/>
              </w:rPr>
              <w:t xml:space="preserve">- повышение эффективности и результативности муниципальной службы; </w:t>
            </w:r>
          </w:p>
          <w:p w:rsidR="006E063D" w:rsidRDefault="006E063D" w:rsidP="006E063D">
            <w:pPr>
              <w:shd w:val="clear" w:color="auto" w:fill="FFFFFF"/>
              <w:autoSpaceDE w:val="0"/>
              <w:spacing w:before="1" w:after="1"/>
              <w:rPr>
                <w:color w:val="0B090B"/>
              </w:rPr>
            </w:pPr>
            <w:r>
              <w:rPr>
                <w:color w:val="0B090B"/>
              </w:rPr>
              <w:t>-  повышение квалификации муниципальных служащих;</w:t>
            </w:r>
          </w:p>
          <w:p w:rsidR="00F06C08" w:rsidRPr="00AB424A" w:rsidRDefault="006E063D" w:rsidP="006E063D">
            <w:pPr>
              <w:shd w:val="clear" w:color="auto" w:fill="FFFFFF"/>
              <w:autoSpaceDE w:val="0"/>
              <w:spacing w:before="1" w:after="1"/>
              <w:rPr>
                <w:color w:val="0B090B"/>
              </w:rPr>
            </w:pPr>
            <w:r>
              <w:rPr>
                <w:color w:val="0B090B"/>
              </w:rPr>
              <w:t>- обеспечение материально-техническими ресурсами рабочих мест муниципальных служащих.</w:t>
            </w:r>
          </w:p>
        </w:tc>
      </w:tr>
    </w:tbl>
    <w:p w:rsidR="00F06C08" w:rsidRDefault="00F06C08"/>
    <w:p w:rsidR="005B2701" w:rsidRDefault="005B2701"/>
    <w:p w:rsidR="00F06C08" w:rsidRPr="008F6FA8" w:rsidRDefault="0014399C" w:rsidP="008F6FA8">
      <w:pPr>
        <w:jc w:val="center"/>
        <w:rPr>
          <w:sz w:val="28"/>
          <w:szCs w:val="28"/>
        </w:rPr>
      </w:pPr>
      <w:r w:rsidRPr="008F6FA8">
        <w:rPr>
          <w:b/>
          <w:sz w:val="28"/>
          <w:szCs w:val="28"/>
          <w:lang w:val="en-US"/>
        </w:rPr>
        <w:t>I</w:t>
      </w:r>
      <w:r w:rsidR="00F06C08" w:rsidRPr="008F6FA8">
        <w:rPr>
          <w:b/>
          <w:sz w:val="28"/>
          <w:szCs w:val="28"/>
        </w:rPr>
        <w:t>. Характеристика проблемы, на решение которой</w:t>
      </w:r>
      <w:r w:rsidR="008F6FA8" w:rsidRPr="008F6FA8">
        <w:rPr>
          <w:sz w:val="28"/>
          <w:szCs w:val="28"/>
        </w:rPr>
        <w:t xml:space="preserve"> </w:t>
      </w:r>
      <w:r w:rsidR="00F06C08" w:rsidRPr="008F6FA8">
        <w:rPr>
          <w:b/>
          <w:sz w:val="28"/>
          <w:szCs w:val="28"/>
        </w:rPr>
        <w:t>направлена Программа</w:t>
      </w:r>
    </w:p>
    <w:p w:rsidR="00F06C08" w:rsidRPr="008F6FA8" w:rsidRDefault="00F06C08" w:rsidP="008F6FA8">
      <w:pPr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t>В Курской области накоплен опыт организации местного самоуправления, позволяющий создать условия для его дальнейшего развития и совершенствования. Значительно расширены компетенция и возможности органов местного самоуправления. Однако результативная реализация новых полномочий органами местного самоуправления невозможна без укрепления их кадрового потенциала.</w:t>
      </w:r>
    </w:p>
    <w:p w:rsidR="00F06C08" w:rsidRPr="008F6FA8" w:rsidRDefault="00F06C08" w:rsidP="00BF4798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t>Развитию кадрового потенциала способствуют всеобъемлющее правовое регулирование и оптимальная организация прохождения муниципальной службы, единое информационно-методическое обеспечение деятельности органов местного самоуправления, плановое и системное развитие муниципальной службы.</w:t>
      </w:r>
    </w:p>
    <w:p w:rsidR="00F06C08" w:rsidRPr="008F6FA8" w:rsidRDefault="00F06C08" w:rsidP="00BF4798">
      <w:pPr>
        <w:widowControl w:val="0"/>
        <w:suppressAutoHyphens w:val="0"/>
        <w:ind w:firstLine="709"/>
        <w:jc w:val="both"/>
        <w:rPr>
          <w:color w:val="FF0000"/>
          <w:sz w:val="28"/>
          <w:szCs w:val="28"/>
        </w:rPr>
      </w:pPr>
      <w:r w:rsidRPr="008F6FA8">
        <w:rPr>
          <w:sz w:val="28"/>
          <w:szCs w:val="28"/>
        </w:rPr>
        <w:t xml:space="preserve">На территории Курской области сложилась система правового регулирования и организации муниципальной службы в соответствии с действующим федеральным законодательством. Областными </w:t>
      </w:r>
      <w:r w:rsidRPr="008F6FA8">
        <w:rPr>
          <w:sz w:val="28"/>
          <w:szCs w:val="28"/>
        </w:rPr>
        <w:lastRenderedPageBreak/>
        <w:t>нормативными правовыми актами урегулированы основные вопросы организации муниципальной службы в рамках полномочий, предоставленных субъектам Российской Федерации. Осуществляется постоянный мониторинг федеральной правовой базы по вопросам муниципальной службы. Обобщается опыт субъектов Российской Федерации.</w:t>
      </w:r>
    </w:p>
    <w:p w:rsidR="00F06C08" w:rsidRPr="008F6FA8" w:rsidRDefault="00F06C08" w:rsidP="00BF4798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t>На территории Курской области с 2003 года</w:t>
      </w:r>
      <w:r w:rsidRPr="008F6FA8">
        <w:rPr>
          <w:color w:val="FF0000"/>
          <w:sz w:val="28"/>
          <w:szCs w:val="28"/>
        </w:rPr>
        <w:t xml:space="preserve"> </w:t>
      </w:r>
      <w:r w:rsidRPr="008F6FA8">
        <w:rPr>
          <w:sz w:val="28"/>
          <w:szCs w:val="28"/>
        </w:rPr>
        <w:t>проводятся мероприятия, направленные на повышение квалификации кадров органов местного самоуправления</w:t>
      </w:r>
      <w:r w:rsidRPr="008F6FA8">
        <w:rPr>
          <w:color w:val="FF0000"/>
          <w:sz w:val="28"/>
          <w:szCs w:val="28"/>
        </w:rPr>
        <w:t>.</w:t>
      </w:r>
    </w:p>
    <w:p w:rsidR="00F06C08" w:rsidRPr="008F6FA8" w:rsidRDefault="00F06C08" w:rsidP="008F6FA8">
      <w:pPr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t>Для получения максимального результата от реализации федеральных, областных и муниципальных правовых актов, их верного соотношения необходимо постоянное, системное информационно-методическое обеспечение органов местного самоуправления по вопросам практического применения федерального и областного законодательства о муниципальной службе. В рамках данного направления большое значение приобретает взаимодействие органов местного самоуправления с органами государственной власти Курской области.</w:t>
      </w:r>
    </w:p>
    <w:p w:rsidR="00F06C08" w:rsidRPr="008F6FA8" w:rsidRDefault="00F06C08" w:rsidP="008F6FA8">
      <w:pPr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t>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служащих.</w:t>
      </w:r>
    </w:p>
    <w:p w:rsidR="00F06C08" w:rsidRPr="008F6FA8" w:rsidRDefault="00F06C08" w:rsidP="008F6FA8">
      <w:pPr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t>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</w:t>
      </w:r>
      <w:r w:rsidRPr="008F6FA8">
        <w:rPr>
          <w:color w:val="FF0000"/>
          <w:sz w:val="28"/>
          <w:szCs w:val="28"/>
        </w:rPr>
        <w:t>.</w:t>
      </w:r>
    </w:p>
    <w:p w:rsidR="00F06C08" w:rsidRPr="008F6FA8" w:rsidRDefault="00F06C08" w:rsidP="008F6FA8">
      <w:pPr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t xml:space="preserve">В соответствии с Федеральным законом </w:t>
      </w:r>
      <w:r w:rsidR="00600EDC" w:rsidRPr="00600EDC">
        <w:rPr>
          <w:sz w:val="28"/>
          <w:szCs w:val="28"/>
        </w:rPr>
        <w:t xml:space="preserve">2 марта 2007 г </w:t>
      </w:r>
      <w:r w:rsidRPr="008F6FA8">
        <w:rPr>
          <w:sz w:val="28"/>
          <w:szCs w:val="28"/>
        </w:rPr>
        <w:t xml:space="preserve">№25-ФЗ взаимосвязь муниципальной службы и государственной гражданской службы Российской Федерации обеспечивается посредством единства требований к подготовке, переподготовке и повышению квалификации муниципальных служащих и государственных гражданских служащих. В соответствии с Федеральным законом от 27 июля 2004 года №79-ФЗ «О государственной гражданской службе Российской Федерации» повышение квалификации государственного гражданского служащего осуществляется по мере необходимости, но не реже одного раза в три года. Следовательно, повышение квалификации муниципальных служащих также должно осуществляться не реже одного раза в три года.     </w:t>
      </w:r>
    </w:p>
    <w:p w:rsidR="00F06C08" w:rsidRPr="008F6FA8" w:rsidRDefault="00F06C08" w:rsidP="00600EDC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t>В соответствии с положениями законодательства, регулирующего вопросы прохождения муниципальной службы, на орган местного самоуправления возложена обязанность организации переподготовки (переквалификации) и повышения квалификации муниципальных служащих. Такая работа должна носить плановый и системный характер и осуществляться за счет средств местного бюджета.</w:t>
      </w:r>
    </w:p>
    <w:p w:rsidR="00F06C08" w:rsidRPr="008F6FA8" w:rsidRDefault="00F06C08" w:rsidP="00600EDC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t>В настоящее время орган местного самоуправления указанные поло</w:t>
      </w:r>
      <w:r w:rsidR="00600EDC">
        <w:rPr>
          <w:sz w:val="28"/>
          <w:szCs w:val="28"/>
        </w:rPr>
        <w:t>жения законодательства не может</w:t>
      </w:r>
      <w:r w:rsidRPr="008F6FA8">
        <w:rPr>
          <w:sz w:val="28"/>
          <w:szCs w:val="28"/>
        </w:rPr>
        <w:t xml:space="preserve"> реализовать в полном объеме, так </w:t>
      </w:r>
      <w:r w:rsidRPr="008F6FA8">
        <w:rPr>
          <w:sz w:val="28"/>
          <w:szCs w:val="28"/>
        </w:rPr>
        <w:lastRenderedPageBreak/>
        <w:t>как</w:t>
      </w:r>
      <w:r w:rsidR="00D50BFA">
        <w:rPr>
          <w:sz w:val="28"/>
          <w:szCs w:val="28"/>
        </w:rPr>
        <w:t xml:space="preserve"> не имеет финансовых средств на</w:t>
      </w:r>
      <w:r w:rsidRPr="008F6FA8">
        <w:rPr>
          <w:sz w:val="28"/>
          <w:szCs w:val="28"/>
        </w:rPr>
        <w:t xml:space="preserve"> сто процентное выполнение данной цели.</w:t>
      </w:r>
    </w:p>
    <w:p w:rsidR="00F06C08" w:rsidRPr="008F6FA8" w:rsidRDefault="00F06C08" w:rsidP="00600EDC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t>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основе долгосрочного планирования и гарантированного финансирования.</w:t>
      </w:r>
    </w:p>
    <w:p w:rsidR="00F06C08" w:rsidRPr="008F6FA8" w:rsidRDefault="00F06C08" w:rsidP="00600EDC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F06C08" w:rsidRPr="008F6FA8" w:rsidRDefault="0014399C" w:rsidP="00600EDC">
      <w:pPr>
        <w:widowControl w:val="0"/>
        <w:shd w:val="clear" w:color="auto" w:fill="FFFFFF"/>
        <w:suppressAutoHyphens w:val="0"/>
        <w:autoSpaceDE w:val="0"/>
        <w:spacing w:before="1" w:after="1"/>
        <w:jc w:val="center"/>
        <w:rPr>
          <w:b/>
          <w:bCs/>
          <w:color w:val="020001"/>
          <w:sz w:val="28"/>
          <w:szCs w:val="28"/>
        </w:rPr>
      </w:pPr>
      <w:r w:rsidRPr="008F6FA8">
        <w:rPr>
          <w:b/>
          <w:bCs/>
          <w:color w:val="020001"/>
          <w:sz w:val="28"/>
          <w:szCs w:val="28"/>
          <w:lang w:val="en-US"/>
        </w:rPr>
        <w:t>II</w:t>
      </w:r>
      <w:r w:rsidR="00F06C08" w:rsidRPr="008F6FA8">
        <w:rPr>
          <w:b/>
          <w:bCs/>
          <w:color w:val="020001"/>
          <w:sz w:val="28"/>
          <w:szCs w:val="28"/>
        </w:rPr>
        <w:t xml:space="preserve">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</w:t>
      </w:r>
      <w:r w:rsidR="00DB1CC0" w:rsidRPr="008F6FA8">
        <w:rPr>
          <w:b/>
          <w:color w:val="020001"/>
          <w:sz w:val="28"/>
          <w:szCs w:val="28"/>
        </w:rPr>
        <w:t>про</w:t>
      </w:r>
      <w:r w:rsidR="00F06C08" w:rsidRPr="008F6FA8">
        <w:rPr>
          <w:b/>
          <w:color w:val="020001"/>
          <w:sz w:val="28"/>
          <w:szCs w:val="28"/>
        </w:rPr>
        <w:t>граммы,</w:t>
      </w:r>
      <w:r w:rsidR="00F06C08" w:rsidRPr="008F6FA8">
        <w:rPr>
          <w:color w:val="020001"/>
          <w:sz w:val="28"/>
          <w:szCs w:val="28"/>
        </w:rPr>
        <w:t xml:space="preserve"> </w:t>
      </w:r>
      <w:r w:rsidR="00F06C08" w:rsidRPr="008F6FA8">
        <w:rPr>
          <w:b/>
          <w:bCs/>
          <w:color w:val="020001"/>
          <w:sz w:val="28"/>
          <w:szCs w:val="28"/>
        </w:rPr>
        <w:t>сроков и этапов реализации муниципальной программы</w:t>
      </w:r>
    </w:p>
    <w:p w:rsidR="00600EDC" w:rsidRDefault="00F06C08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 xml:space="preserve">Приоритетные направления деятельности в </w:t>
      </w:r>
      <w:r w:rsidR="00CF7582" w:rsidRPr="008F6FA8">
        <w:rPr>
          <w:color w:val="020001"/>
          <w:sz w:val="28"/>
          <w:szCs w:val="28"/>
        </w:rPr>
        <w:t>муниципальном образовании «Первоавгустовский сельсовет» Дмитриевского района</w:t>
      </w:r>
      <w:r w:rsidRPr="008F6FA8">
        <w:rPr>
          <w:color w:val="020001"/>
          <w:sz w:val="28"/>
          <w:szCs w:val="28"/>
        </w:rPr>
        <w:t xml:space="preserve"> Курской области в сфере ра</w:t>
      </w:r>
      <w:r w:rsidRPr="008F6FA8">
        <w:rPr>
          <w:color w:val="1E1C1D"/>
          <w:sz w:val="28"/>
          <w:szCs w:val="28"/>
        </w:rPr>
        <w:t>з</w:t>
      </w:r>
      <w:r w:rsidRPr="008F6FA8">
        <w:rPr>
          <w:color w:val="020001"/>
          <w:sz w:val="28"/>
          <w:szCs w:val="28"/>
        </w:rPr>
        <w:t xml:space="preserve">вития муниципальной службы на период до </w:t>
      </w:r>
      <w:r w:rsidR="00DA5861" w:rsidRPr="008F6FA8">
        <w:rPr>
          <w:color w:val="020001"/>
          <w:sz w:val="28"/>
          <w:szCs w:val="28"/>
        </w:rPr>
        <w:t>2023</w:t>
      </w:r>
      <w:r w:rsidRPr="008F6FA8">
        <w:rPr>
          <w:color w:val="020001"/>
          <w:sz w:val="28"/>
          <w:szCs w:val="28"/>
        </w:rPr>
        <w:t xml:space="preserve"> года сформированы с учетом целей и задач, пре</w:t>
      </w:r>
      <w:r w:rsidRPr="008F6FA8">
        <w:rPr>
          <w:color w:val="1E1C1D"/>
          <w:sz w:val="28"/>
          <w:szCs w:val="28"/>
        </w:rPr>
        <w:t>д</w:t>
      </w:r>
      <w:r w:rsidRPr="008F6FA8">
        <w:rPr>
          <w:color w:val="020001"/>
          <w:sz w:val="28"/>
          <w:szCs w:val="28"/>
        </w:rPr>
        <w:t xml:space="preserve">ставленных в следующих документах: </w:t>
      </w:r>
    </w:p>
    <w:p w:rsidR="00600EDC" w:rsidRDefault="00600EDC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>
        <w:rPr>
          <w:color w:val="020001"/>
          <w:sz w:val="28"/>
          <w:szCs w:val="28"/>
        </w:rPr>
        <w:t xml:space="preserve">- </w:t>
      </w:r>
      <w:r w:rsidR="00F06C08" w:rsidRPr="008F6FA8">
        <w:rPr>
          <w:color w:val="020001"/>
          <w:sz w:val="28"/>
          <w:szCs w:val="28"/>
        </w:rPr>
        <w:t>в Федеральном законе от 02.03</w:t>
      </w:r>
      <w:r w:rsidR="00F06C08" w:rsidRPr="008F6FA8">
        <w:rPr>
          <w:color w:val="1E1C1D"/>
          <w:sz w:val="28"/>
          <w:szCs w:val="28"/>
        </w:rPr>
        <w:t>.</w:t>
      </w:r>
      <w:r w:rsidR="00F06C08" w:rsidRPr="008F6FA8">
        <w:rPr>
          <w:color w:val="020001"/>
          <w:sz w:val="28"/>
          <w:szCs w:val="28"/>
        </w:rPr>
        <w:t>2007</w:t>
      </w:r>
      <w:r>
        <w:rPr>
          <w:color w:val="020001"/>
          <w:sz w:val="28"/>
          <w:szCs w:val="28"/>
        </w:rPr>
        <w:t xml:space="preserve"> года</w:t>
      </w:r>
      <w:r w:rsidR="00F06C08" w:rsidRPr="008F6FA8">
        <w:rPr>
          <w:color w:val="020001"/>
          <w:sz w:val="28"/>
          <w:szCs w:val="28"/>
        </w:rPr>
        <w:t xml:space="preserve"> </w:t>
      </w:r>
      <w:r w:rsidR="008F6FA8">
        <w:rPr>
          <w:color w:val="020001"/>
          <w:sz w:val="28"/>
          <w:szCs w:val="28"/>
        </w:rPr>
        <w:t>№25-</w:t>
      </w:r>
      <w:r w:rsidR="00F06C08" w:rsidRPr="008F6FA8">
        <w:rPr>
          <w:color w:val="020001"/>
          <w:sz w:val="28"/>
          <w:szCs w:val="28"/>
        </w:rPr>
        <w:t>ФЗ «О муниципальной службе в Российской Федерации</w:t>
      </w:r>
      <w:r w:rsidR="00F06C08" w:rsidRPr="008F6FA8">
        <w:rPr>
          <w:color w:val="1E1C1D"/>
          <w:sz w:val="28"/>
          <w:szCs w:val="28"/>
        </w:rPr>
        <w:t>»</w:t>
      </w:r>
      <w:r w:rsidR="00F06C08" w:rsidRPr="008F6FA8">
        <w:rPr>
          <w:color w:val="020001"/>
          <w:sz w:val="28"/>
          <w:szCs w:val="28"/>
        </w:rPr>
        <w:t>;</w:t>
      </w:r>
    </w:p>
    <w:p w:rsidR="00600EDC" w:rsidRDefault="00600EDC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>
        <w:rPr>
          <w:color w:val="020001"/>
          <w:sz w:val="28"/>
          <w:szCs w:val="28"/>
        </w:rPr>
        <w:t>-</w:t>
      </w:r>
      <w:r w:rsidR="00F06C08" w:rsidRPr="008F6FA8">
        <w:rPr>
          <w:color w:val="020001"/>
          <w:sz w:val="28"/>
          <w:szCs w:val="28"/>
        </w:rPr>
        <w:t xml:space="preserve"> в Федеральном законе от 06.10.2003 </w:t>
      </w:r>
      <w:r>
        <w:rPr>
          <w:color w:val="020001"/>
          <w:sz w:val="28"/>
          <w:szCs w:val="28"/>
        </w:rPr>
        <w:t xml:space="preserve">года </w:t>
      </w:r>
      <w:r w:rsidR="008F6FA8">
        <w:rPr>
          <w:color w:val="020001"/>
          <w:sz w:val="28"/>
          <w:szCs w:val="28"/>
        </w:rPr>
        <w:t>№131-</w:t>
      </w:r>
      <w:r w:rsidR="00F06C08" w:rsidRPr="008F6FA8">
        <w:rPr>
          <w:color w:val="020001"/>
          <w:sz w:val="28"/>
          <w:szCs w:val="28"/>
        </w:rPr>
        <w:t>ФЗ «Об общих принципах организации местного самоуправления в Российской Федерации</w:t>
      </w:r>
      <w:r w:rsidR="00F06C08" w:rsidRPr="008F6FA8">
        <w:rPr>
          <w:color w:val="1E1C1D"/>
          <w:sz w:val="28"/>
          <w:szCs w:val="28"/>
        </w:rPr>
        <w:t>»</w:t>
      </w:r>
      <w:r w:rsidR="00F06C08" w:rsidRPr="008F6FA8">
        <w:rPr>
          <w:color w:val="020001"/>
          <w:sz w:val="28"/>
          <w:szCs w:val="28"/>
        </w:rPr>
        <w:t>;</w:t>
      </w:r>
    </w:p>
    <w:p w:rsidR="00600EDC" w:rsidRDefault="00600EDC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>
        <w:rPr>
          <w:color w:val="020001"/>
          <w:sz w:val="28"/>
          <w:szCs w:val="28"/>
        </w:rPr>
        <w:t>-</w:t>
      </w:r>
      <w:r w:rsidR="00F06C08" w:rsidRPr="008F6FA8">
        <w:rPr>
          <w:color w:val="020001"/>
          <w:sz w:val="28"/>
          <w:szCs w:val="28"/>
        </w:rPr>
        <w:t xml:space="preserve"> в Законе Курской области от 13.07.2007</w:t>
      </w:r>
      <w:r>
        <w:rPr>
          <w:color w:val="020001"/>
          <w:sz w:val="28"/>
          <w:szCs w:val="28"/>
        </w:rPr>
        <w:t xml:space="preserve"> года</w:t>
      </w:r>
      <w:r w:rsidR="00F06C08" w:rsidRPr="008F6FA8">
        <w:rPr>
          <w:color w:val="020001"/>
          <w:sz w:val="28"/>
          <w:szCs w:val="28"/>
        </w:rPr>
        <w:t xml:space="preserve"> </w:t>
      </w:r>
      <w:r w:rsidR="008F6FA8">
        <w:rPr>
          <w:color w:val="020001"/>
          <w:sz w:val="28"/>
          <w:szCs w:val="28"/>
        </w:rPr>
        <w:t>№</w:t>
      </w:r>
      <w:r w:rsidR="00F06C08" w:rsidRPr="008F6FA8">
        <w:rPr>
          <w:color w:val="020001"/>
          <w:sz w:val="28"/>
          <w:szCs w:val="28"/>
        </w:rPr>
        <w:t>60</w:t>
      </w:r>
      <w:r w:rsidR="00F06C08" w:rsidRPr="008F6FA8">
        <w:rPr>
          <w:color w:val="000000"/>
          <w:sz w:val="28"/>
          <w:szCs w:val="28"/>
        </w:rPr>
        <w:t>-</w:t>
      </w:r>
      <w:r w:rsidR="00F06C08" w:rsidRPr="008F6FA8">
        <w:rPr>
          <w:color w:val="020001"/>
          <w:sz w:val="28"/>
          <w:szCs w:val="28"/>
        </w:rPr>
        <w:t xml:space="preserve">ЗКО </w:t>
      </w:r>
      <w:r w:rsidR="00F06C08" w:rsidRPr="008F6FA8">
        <w:rPr>
          <w:color w:val="1E1C1D"/>
          <w:sz w:val="28"/>
          <w:szCs w:val="28"/>
        </w:rPr>
        <w:t>«</w:t>
      </w:r>
      <w:r w:rsidR="00F06C08" w:rsidRPr="008F6FA8">
        <w:rPr>
          <w:color w:val="020001"/>
          <w:sz w:val="28"/>
          <w:szCs w:val="28"/>
        </w:rPr>
        <w:t>О муниципальной службе в Курской области»</w:t>
      </w:r>
      <w:r w:rsidR="00554246" w:rsidRPr="008F6FA8">
        <w:rPr>
          <w:color w:val="020001"/>
          <w:sz w:val="28"/>
          <w:szCs w:val="28"/>
        </w:rPr>
        <w:t>,</w:t>
      </w:r>
    </w:p>
    <w:p w:rsidR="00F06C08" w:rsidRPr="008F6FA8" w:rsidRDefault="00600EDC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>
        <w:rPr>
          <w:color w:val="020001"/>
          <w:sz w:val="28"/>
          <w:szCs w:val="28"/>
        </w:rPr>
        <w:t>-</w:t>
      </w:r>
      <w:r w:rsidR="00554246" w:rsidRPr="008F6FA8">
        <w:rPr>
          <w:sz w:val="28"/>
          <w:szCs w:val="28"/>
        </w:rPr>
        <w:t xml:space="preserve"> 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</w:t>
      </w:r>
      <w:r w:rsidR="00F06C08" w:rsidRPr="008F6FA8">
        <w:rPr>
          <w:color w:val="020001"/>
          <w:sz w:val="28"/>
          <w:szCs w:val="28"/>
        </w:rPr>
        <w:t xml:space="preserve">. </w:t>
      </w:r>
    </w:p>
    <w:p w:rsidR="00F06C08" w:rsidRPr="008F6FA8" w:rsidRDefault="00F06C08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</w:t>
      </w:r>
      <w:r w:rsidRPr="008F6FA8">
        <w:rPr>
          <w:color w:val="1E1C1D"/>
          <w:sz w:val="28"/>
          <w:szCs w:val="28"/>
        </w:rPr>
        <w:t>г</w:t>
      </w:r>
      <w:r w:rsidRPr="008F6FA8">
        <w:rPr>
          <w:color w:val="020001"/>
          <w:sz w:val="28"/>
          <w:szCs w:val="28"/>
        </w:rPr>
        <w:t>о и социально-</w:t>
      </w:r>
      <w:r w:rsidR="00DB1CC0" w:rsidRPr="008F6FA8">
        <w:rPr>
          <w:color w:val="020001"/>
          <w:sz w:val="28"/>
          <w:szCs w:val="28"/>
        </w:rPr>
        <w:t>экономического развития</w:t>
      </w:r>
      <w:r w:rsidRPr="008F6FA8">
        <w:rPr>
          <w:color w:val="020001"/>
          <w:sz w:val="28"/>
          <w:szCs w:val="28"/>
        </w:rPr>
        <w:t xml:space="preserve">. </w:t>
      </w:r>
    </w:p>
    <w:p w:rsidR="00F06C08" w:rsidRPr="008F6FA8" w:rsidRDefault="00F06C08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 xml:space="preserve">Программные мероприятия направлены на решение задач, сориентированы на достижение цели. </w:t>
      </w:r>
    </w:p>
    <w:p w:rsidR="00F06C08" w:rsidRPr="008F6FA8" w:rsidRDefault="00F06C08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>Ц</w:t>
      </w:r>
      <w:r w:rsidRPr="008F6FA8">
        <w:rPr>
          <w:color w:val="1E1C1D"/>
          <w:sz w:val="28"/>
          <w:szCs w:val="28"/>
        </w:rPr>
        <w:t>е</w:t>
      </w:r>
      <w:r w:rsidRPr="008F6FA8">
        <w:rPr>
          <w:color w:val="020001"/>
          <w:sz w:val="28"/>
          <w:szCs w:val="28"/>
        </w:rPr>
        <w:t xml:space="preserve">ль программы - создание условий для эффективного развития и совершенствования муниципальной службы в </w:t>
      </w:r>
      <w:r w:rsidR="00CF7582" w:rsidRPr="008F6FA8">
        <w:rPr>
          <w:color w:val="020001"/>
          <w:sz w:val="28"/>
          <w:szCs w:val="28"/>
        </w:rPr>
        <w:t xml:space="preserve">муниципальном образовании «Первоавгустовский сельсовет» Дмитриевского района </w:t>
      </w:r>
      <w:r w:rsidRPr="008F6FA8">
        <w:rPr>
          <w:color w:val="020001"/>
          <w:sz w:val="28"/>
          <w:szCs w:val="28"/>
        </w:rPr>
        <w:t xml:space="preserve">Курской области. </w:t>
      </w:r>
    </w:p>
    <w:p w:rsidR="00F06C08" w:rsidRPr="008F6FA8" w:rsidRDefault="00F06C08" w:rsidP="00600EDC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 xml:space="preserve">Для достижения указанной цели необходимо решить следующие задачи: </w:t>
      </w:r>
    </w:p>
    <w:p w:rsidR="00F06C08" w:rsidRPr="008F6FA8" w:rsidRDefault="00C827E6" w:rsidP="00600EDC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>1</w:t>
      </w:r>
      <w:r w:rsidR="00F06C08" w:rsidRPr="008F6FA8">
        <w:rPr>
          <w:color w:val="020001"/>
          <w:sz w:val="28"/>
          <w:szCs w:val="28"/>
        </w:rPr>
        <w:t>.</w:t>
      </w:r>
      <w:r w:rsidR="008F6FA8">
        <w:rPr>
          <w:color w:val="020001"/>
          <w:sz w:val="28"/>
          <w:szCs w:val="28"/>
        </w:rPr>
        <w:t xml:space="preserve"> </w:t>
      </w:r>
      <w:r w:rsidR="00F06C08" w:rsidRPr="008F6FA8">
        <w:rPr>
          <w:color w:val="020001"/>
          <w:sz w:val="28"/>
          <w:szCs w:val="28"/>
        </w:rPr>
        <w:t>Формирование эффективной системы управления муниципальной службой.</w:t>
      </w:r>
    </w:p>
    <w:p w:rsidR="00F06C08" w:rsidRPr="008F6FA8" w:rsidRDefault="00C827E6" w:rsidP="00600EDC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>2</w:t>
      </w:r>
      <w:r w:rsidR="00F06C08" w:rsidRPr="008F6FA8">
        <w:rPr>
          <w:color w:val="020001"/>
          <w:sz w:val="28"/>
          <w:szCs w:val="28"/>
        </w:rPr>
        <w:t>.</w:t>
      </w:r>
      <w:r w:rsidR="008F6FA8">
        <w:rPr>
          <w:color w:val="020001"/>
          <w:sz w:val="28"/>
          <w:szCs w:val="28"/>
        </w:rPr>
        <w:t xml:space="preserve"> </w:t>
      </w:r>
      <w:r w:rsidR="00F06C08" w:rsidRPr="008F6FA8">
        <w:rPr>
          <w:color w:val="020001"/>
          <w:sz w:val="28"/>
          <w:szCs w:val="28"/>
        </w:rPr>
        <w:t>Повышение отве</w:t>
      </w:r>
      <w:r w:rsidR="00F06C08" w:rsidRPr="008F6FA8">
        <w:rPr>
          <w:color w:val="1E1C1D"/>
          <w:sz w:val="28"/>
          <w:szCs w:val="28"/>
        </w:rPr>
        <w:t>т</w:t>
      </w:r>
      <w:r w:rsidR="00F06C08" w:rsidRPr="008F6FA8">
        <w:rPr>
          <w:color w:val="020001"/>
          <w:sz w:val="28"/>
          <w:szCs w:val="28"/>
        </w:rPr>
        <w:t>ственности муниципальных служащих за результаты своей деяте</w:t>
      </w:r>
      <w:r w:rsidR="00F06C08" w:rsidRPr="008F6FA8">
        <w:rPr>
          <w:color w:val="1E1C1D"/>
          <w:sz w:val="28"/>
          <w:szCs w:val="28"/>
        </w:rPr>
        <w:t>л</w:t>
      </w:r>
      <w:r w:rsidR="00F06C08" w:rsidRPr="008F6FA8">
        <w:rPr>
          <w:color w:val="020001"/>
          <w:sz w:val="28"/>
          <w:szCs w:val="28"/>
        </w:rPr>
        <w:t>ьности.</w:t>
      </w:r>
    </w:p>
    <w:p w:rsidR="00F06C08" w:rsidRPr="008F6FA8" w:rsidRDefault="00C827E6" w:rsidP="00600EDC">
      <w:pPr>
        <w:widowControl w:val="0"/>
        <w:shd w:val="clear" w:color="auto" w:fill="FFFFFF"/>
        <w:tabs>
          <w:tab w:val="left" w:pos="0"/>
        </w:tabs>
        <w:suppressAutoHyphens w:val="0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>3</w:t>
      </w:r>
      <w:r w:rsidR="00F06C08" w:rsidRPr="008F6FA8">
        <w:rPr>
          <w:color w:val="020001"/>
          <w:sz w:val="28"/>
          <w:szCs w:val="28"/>
        </w:rPr>
        <w:t>.</w:t>
      </w:r>
      <w:r w:rsidR="008F6FA8">
        <w:rPr>
          <w:color w:val="020001"/>
          <w:sz w:val="28"/>
          <w:szCs w:val="28"/>
        </w:rPr>
        <w:t xml:space="preserve"> </w:t>
      </w:r>
      <w:r w:rsidR="00F06C08" w:rsidRPr="008F6FA8">
        <w:rPr>
          <w:color w:val="020001"/>
          <w:sz w:val="28"/>
          <w:szCs w:val="28"/>
        </w:rPr>
        <w:t>Обеспечение открытости и прозрачности муниципальной службы.</w:t>
      </w:r>
    </w:p>
    <w:p w:rsidR="00C827E6" w:rsidRPr="008F6FA8" w:rsidRDefault="00C827E6" w:rsidP="00600EDC">
      <w:pPr>
        <w:widowControl w:val="0"/>
        <w:shd w:val="clear" w:color="auto" w:fill="FFFFFF"/>
        <w:tabs>
          <w:tab w:val="left" w:pos="0"/>
        </w:tabs>
        <w:suppressAutoHyphens w:val="0"/>
        <w:autoSpaceDE w:val="0"/>
        <w:spacing w:before="1" w:after="1"/>
        <w:ind w:firstLine="709"/>
        <w:jc w:val="both"/>
        <w:rPr>
          <w:sz w:val="28"/>
          <w:szCs w:val="28"/>
        </w:rPr>
      </w:pPr>
      <w:r w:rsidRPr="008F6FA8">
        <w:rPr>
          <w:color w:val="020001"/>
          <w:sz w:val="28"/>
          <w:szCs w:val="28"/>
        </w:rPr>
        <w:t>4</w:t>
      </w:r>
      <w:r w:rsidR="00DB1CC0" w:rsidRPr="008F6FA8">
        <w:rPr>
          <w:color w:val="020001"/>
          <w:sz w:val="28"/>
          <w:szCs w:val="28"/>
        </w:rPr>
        <w:t>.</w:t>
      </w:r>
      <w:r w:rsidR="008F6FA8">
        <w:rPr>
          <w:color w:val="020001"/>
          <w:sz w:val="28"/>
          <w:szCs w:val="28"/>
        </w:rPr>
        <w:t xml:space="preserve"> </w:t>
      </w:r>
      <w:r w:rsidRPr="008F6FA8">
        <w:rPr>
          <w:sz w:val="28"/>
          <w:szCs w:val="28"/>
        </w:rPr>
        <w:t xml:space="preserve">Создание единой системы непрерывного обучения муниципальных служащих. </w:t>
      </w:r>
    </w:p>
    <w:p w:rsidR="00DA5861" w:rsidRPr="008F6FA8" w:rsidRDefault="00DA5861" w:rsidP="00600EDC">
      <w:pPr>
        <w:widowControl w:val="0"/>
        <w:shd w:val="clear" w:color="auto" w:fill="FFFFFF"/>
        <w:tabs>
          <w:tab w:val="left" w:pos="0"/>
        </w:tabs>
        <w:suppressAutoHyphens w:val="0"/>
        <w:autoSpaceDE w:val="0"/>
        <w:spacing w:before="1" w:after="1"/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lastRenderedPageBreak/>
        <w:t>5.</w:t>
      </w:r>
      <w:r w:rsidR="008F6FA8">
        <w:rPr>
          <w:sz w:val="28"/>
          <w:szCs w:val="28"/>
        </w:rPr>
        <w:t xml:space="preserve"> </w:t>
      </w:r>
      <w:r w:rsidRPr="008F6FA8">
        <w:rPr>
          <w:sz w:val="28"/>
          <w:szCs w:val="28"/>
        </w:rPr>
        <w:t xml:space="preserve">Укрепление материально-технической базы, необходимой для эффективного развития муниципальной службы. </w:t>
      </w:r>
    </w:p>
    <w:p w:rsidR="00DA5861" w:rsidRPr="008F6FA8" w:rsidRDefault="00DA5861" w:rsidP="00600EDC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50305"/>
          <w:sz w:val="28"/>
          <w:szCs w:val="28"/>
        </w:rPr>
      </w:pPr>
      <w:r w:rsidRPr="008F6FA8">
        <w:rPr>
          <w:sz w:val="28"/>
          <w:szCs w:val="28"/>
        </w:rPr>
        <w:t>6.</w:t>
      </w:r>
      <w:r w:rsidR="008F6FA8">
        <w:rPr>
          <w:sz w:val="28"/>
          <w:szCs w:val="28"/>
        </w:rPr>
        <w:t xml:space="preserve"> </w:t>
      </w:r>
      <w:r w:rsidRPr="008F6FA8">
        <w:rPr>
          <w:sz w:val="28"/>
          <w:szCs w:val="28"/>
        </w:rPr>
        <w:t>Повышение доверия к органам местного самоуправления.</w:t>
      </w:r>
      <w:r w:rsidRPr="008F6FA8">
        <w:rPr>
          <w:color w:val="050305"/>
          <w:sz w:val="28"/>
          <w:szCs w:val="28"/>
        </w:rPr>
        <w:t xml:space="preserve"> </w:t>
      </w:r>
    </w:p>
    <w:p w:rsidR="00DA5861" w:rsidRPr="008F6FA8" w:rsidRDefault="00DA5861" w:rsidP="00600EDC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>С</w:t>
      </w:r>
      <w:r w:rsidR="0092697F" w:rsidRPr="008F6FA8">
        <w:rPr>
          <w:color w:val="020001"/>
          <w:sz w:val="28"/>
          <w:szCs w:val="28"/>
        </w:rPr>
        <w:t xml:space="preserve">роки реализации Программы – </w:t>
      </w:r>
      <w:r w:rsidR="00600EDC">
        <w:rPr>
          <w:color w:val="020001"/>
          <w:sz w:val="28"/>
          <w:szCs w:val="28"/>
        </w:rPr>
        <w:t>2023-2025</w:t>
      </w:r>
      <w:r w:rsidRPr="008F6FA8">
        <w:rPr>
          <w:color w:val="020001"/>
          <w:sz w:val="28"/>
          <w:szCs w:val="28"/>
        </w:rPr>
        <w:t xml:space="preserve"> годы.</w:t>
      </w:r>
    </w:p>
    <w:p w:rsidR="00DA5861" w:rsidRPr="008F6FA8" w:rsidRDefault="00DA5861" w:rsidP="00600EDC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>Предстоит ра</w:t>
      </w:r>
      <w:r w:rsidRPr="008F6FA8">
        <w:rPr>
          <w:color w:val="1E1C1D"/>
          <w:sz w:val="28"/>
          <w:szCs w:val="28"/>
        </w:rPr>
        <w:t>б</w:t>
      </w:r>
      <w:r w:rsidRPr="008F6FA8">
        <w:rPr>
          <w:color w:val="020001"/>
          <w:sz w:val="28"/>
          <w:szCs w:val="28"/>
        </w:rPr>
        <w:t>ота с учетом правоприменительной практики, приведение в соответствие с федеральным законодательством</w:t>
      </w:r>
      <w:r w:rsidRPr="008F6FA8">
        <w:rPr>
          <w:color w:val="1E1C1D"/>
          <w:sz w:val="28"/>
          <w:szCs w:val="28"/>
        </w:rPr>
        <w:t xml:space="preserve">, </w:t>
      </w:r>
      <w:r w:rsidRPr="008F6FA8">
        <w:rPr>
          <w:color w:val="020001"/>
          <w:sz w:val="28"/>
          <w:szCs w:val="28"/>
        </w:rPr>
        <w:t xml:space="preserve">областным </w:t>
      </w:r>
      <w:r w:rsidRPr="008F6FA8">
        <w:rPr>
          <w:color w:val="1E1C1D"/>
          <w:sz w:val="28"/>
          <w:szCs w:val="28"/>
        </w:rPr>
        <w:t>з</w:t>
      </w:r>
      <w:r w:rsidRPr="008F6FA8">
        <w:rPr>
          <w:color w:val="020001"/>
          <w:sz w:val="28"/>
          <w:szCs w:val="28"/>
        </w:rPr>
        <w:t xml:space="preserve">аконодательством муниципальных нормативных правовых актов в сфере муниципальной службы муниципального образования «Первоавгустовский сельсовет» Дмитриевского района Курской области в развитии муниципальной службы, разработка и внедрение механизмов противодействия коррупции, осуществление анализа профессиональной подготовки муниципальных служащих. 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>Показателями программы</w:t>
      </w:r>
      <w:r w:rsidRPr="008F6FA8">
        <w:rPr>
          <w:color w:val="1E1C1D"/>
          <w:sz w:val="28"/>
          <w:szCs w:val="28"/>
        </w:rPr>
        <w:t xml:space="preserve">, </w:t>
      </w:r>
      <w:r w:rsidRPr="008F6FA8">
        <w:rPr>
          <w:color w:val="020001"/>
          <w:sz w:val="28"/>
          <w:szCs w:val="28"/>
        </w:rPr>
        <w:t>характеризующими эффективность реализации программных мероприятий</w:t>
      </w:r>
      <w:r w:rsidRPr="008F6FA8">
        <w:rPr>
          <w:color w:val="1E1C1D"/>
          <w:sz w:val="28"/>
          <w:szCs w:val="28"/>
        </w:rPr>
        <w:t xml:space="preserve">, </w:t>
      </w:r>
      <w:r w:rsidRPr="008F6FA8">
        <w:rPr>
          <w:color w:val="020001"/>
          <w:sz w:val="28"/>
          <w:szCs w:val="28"/>
        </w:rPr>
        <w:t>являются</w:t>
      </w:r>
      <w:r w:rsidRPr="008F6FA8">
        <w:rPr>
          <w:color w:val="000000"/>
          <w:sz w:val="28"/>
          <w:szCs w:val="28"/>
        </w:rPr>
        <w:t xml:space="preserve">: 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F6FA8">
        <w:rPr>
          <w:color w:val="020001"/>
          <w:sz w:val="28"/>
          <w:szCs w:val="28"/>
        </w:rPr>
        <w:t>- количество муниципальных служащих, прошедши</w:t>
      </w:r>
      <w:r w:rsidRPr="008F6FA8">
        <w:rPr>
          <w:color w:val="1E1C1D"/>
          <w:sz w:val="28"/>
          <w:szCs w:val="28"/>
        </w:rPr>
        <w:t xml:space="preserve">х </w:t>
      </w:r>
      <w:r w:rsidRPr="008F6FA8">
        <w:rPr>
          <w:color w:val="020001"/>
          <w:sz w:val="28"/>
          <w:szCs w:val="28"/>
        </w:rPr>
        <w:t>переподготовку и повышение квалификации;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8F6FA8">
        <w:rPr>
          <w:color w:val="020001"/>
          <w:sz w:val="28"/>
          <w:szCs w:val="28"/>
        </w:rPr>
        <w:t>- уровень выполнения бюджетных обязательств по материально техническому обеспечению муниципальных служащих по отношению к запланированным показателям</w:t>
      </w:r>
      <w:r w:rsidRPr="008F6FA8">
        <w:rPr>
          <w:color w:val="040203"/>
          <w:sz w:val="28"/>
          <w:szCs w:val="28"/>
        </w:rPr>
        <w:t xml:space="preserve">. 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8F6FA8">
        <w:rPr>
          <w:color w:val="040203"/>
          <w:sz w:val="28"/>
          <w:szCs w:val="28"/>
        </w:rPr>
        <w:t>Ожидаемыми результатами реализации программы являются</w:t>
      </w:r>
      <w:r w:rsidRPr="008F6FA8">
        <w:rPr>
          <w:color w:val="010000"/>
          <w:sz w:val="28"/>
          <w:szCs w:val="28"/>
        </w:rPr>
        <w:t>: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8F6FA8">
        <w:rPr>
          <w:color w:val="010000"/>
          <w:sz w:val="28"/>
          <w:szCs w:val="28"/>
        </w:rPr>
        <w:t xml:space="preserve">- </w:t>
      </w:r>
      <w:r w:rsidRPr="008F6FA8">
        <w:rPr>
          <w:color w:val="040203"/>
          <w:sz w:val="28"/>
          <w:szCs w:val="28"/>
        </w:rPr>
        <w:t xml:space="preserve">повышение эффективности и результативности муниципальной службы; 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8F6FA8">
        <w:rPr>
          <w:color w:val="040203"/>
          <w:sz w:val="28"/>
          <w:szCs w:val="28"/>
        </w:rPr>
        <w:t>- переподготовка и повышение   квалификации муниципальных служащих;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8F6FA8">
        <w:rPr>
          <w:color w:val="040203"/>
          <w:sz w:val="28"/>
          <w:szCs w:val="28"/>
        </w:rPr>
        <w:t>- обеспечение материально-техническими ресурсами рабочих мест муниципальных служащих.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</w:p>
    <w:p w:rsidR="00DA5861" w:rsidRPr="008F6FA8" w:rsidRDefault="00DA5861" w:rsidP="00DA5861">
      <w:pPr>
        <w:shd w:val="clear" w:color="auto" w:fill="FFFFFF"/>
        <w:autoSpaceDE w:val="0"/>
        <w:spacing w:before="1" w:after="1"/>
        <w:jc w:val="center"/>
        <w:rPr>
          <w:b/>
          <w:bCs/>
          <w:color w:val="040203"/>
          <w:sz w:val="28"/>
          <w:szCs w:val="28"/>
        </w:rPr>
      </w:pPr>
      <w:r w:rsidRPr="008F6FA8">
        <w:rPr>
          <w:b/>
          <w:bCs/>
          <w:color w:val="040203"/>
          <w:sz w:val="28"/>
          <w:szCs w:val="28"/>
          <w:lang w:val="en-US"/>
        </w:rPr>
        <w:t>III</w:t>
      </w:r>
      <w:r w:rsidRPr="008F6FA8">
        <w:rPr>
          <w:b/>
          <w:bCs/>
          <w:color w:val="040203"/>
          <w:sz w:val="28"/>
          <w:szCs w:val="28"/>
        </w:rPr>
        <w:t>. Сведения о показателях и индикаторах муниципальной программы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rPr>
          <w:sz w:val="28"/>
          <w:szCs w:val="28"/>
        </w:rPr>
      </w:pPr>
      <w:r w:rsidRPr="008F6FA8">
        <w:rPr>
          <w:sz w:val="28"/>
          <w:szCs w:val="28"/>
        </w:rPr>
        <w:t xml:space="preserve">Сведения о показателях (индикаторах) муниципальной программы и их значениях приведены в приложении </w:t>
      </w:r>
      <w:r w:rsidR="008F6FA8">
        <w:rPr>
          <w:sz w:val="28"/>
          <w:szCs w:val="28"/>
        </w:rPr>
        <w:t>№</w:t>
      </w:r>
      <w:r w:rsidRPr="008F6FA8">
        <w:rPr>
          <w:sz w:val="28"/>
          <w:szCs w:val="28"/>
        </w:rPr>
        <w:t>1</w:t>
      </w:r>
      <w:r w:rsidRPr="008F6FA8">
        <w:rPr>
          <w:i/>
          <w:iCs/>
          <w:w w:val="72"/>
          <w:sz w:val="28"/>
          <w:szCs w:val="28"/>
        </w:rPr>
        <w:t xml:space="preserve"> </w:t>
      </w:r>
      <w:r w:rsidRPr="008F6FA8">
        <w:rPr>
          <w:sz w:val="28"/>
          <w:szCs w:val="28"/>
        </w:rPr>
        <w:t xml:space="preserve">к муниципальной программе. 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rPr>
          <w:b/>
          <w:bCs/>
          <w:sz w:val="28"/>
          <w:szCs w:val="28"/>
        </w:rPr>
      </w:pPr>
    </w:p>
    <w:p w:rsidR="00DA5861" w:rsidRPr="008F6FA8" w:rsidRDefault="00DA5861" w:rsidP="00DA5861">
      <w:pPr>
        <w:shd w:val="clear" w:color="auto" w:fill="FFFFFF"/>
        <w:autoSpaceDE w:val="0"/>
        <w:spacing w:before="1" w:after="1"/>
        <w:jc w:val="center"/>
        <w:rPr>
          <w:b/>
          <w:bCs/>
          <w:color w:val="040203"/>
          <w:sz w:val="28"/>
          <w:szCs w:val="28"/>
        </w:rPr>
      </w:pPr>
      <w:r w:rsidRPr="008F6FA8">
        <w:rPr>
          <w:b/>
          <w:bCs/>
          <w:color w:val="040203"/>
          <w:sz w:val="28"/>
          <w:szCs w:val="28"/>
        </w:rPr>
        <w:t xml:space="preserve">IV. Обобщенная характеристика основных мероприятий муниципальной программы и подпрограммы муниципальной программы 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8F6FA8">
        <w:rPr>
          <w:color w:val="040203"/>
          <w:sz w:val="28"/>
          <w:szCs w:val="28"/>
        </w:rPr>
        <w:t>Муниципальная программа определяет направления деятельности, обеспечивающие р</w:t>
      </w:r>
      <w:r w:rsidR="008F6FA8">
        <w:rPr>
          <w:color w:val="040203"/>
          <w:sz w:val="28"/>
          <w:szCs w:val="28"/>
        </w:rPr>
        <w:t>еализацию</w:t>
      </w:r>
      <w:r w:rsidRPr="008F6FA8">
        <w:rPr>
          <w:color w:val="040203"/>
          <w:sz w:val="28"/>
          <w:szCs w:val="28"/>
        </w:rPr>
        <w:t xml:space="preserve"> принятых нормативных обязательств и создание благоприятных условий для развития муниципальной службы в </w:t>
      </w:r>
      <w:r w:rsidRPr="008F6FA8">
        <w:rPr>
          <w:color w:val="020001"/>
          <w:sz w:val="28"/>
          <w:szCs w:val="28"/>
        </w:rPr>
        <w:t xml:space="preserve">муниципальном образовании «Первоавгустовский сельсовет» Дмитриевского района </w:t>
      </w:r>
      <w:r w:rsidRPr="008F6FA8">
        <w:rPr>
          <w:color w:val="040203"/>
          <w:sz w:val="28"/>
          <w:szCs w:val="28"/>
        </w:rPr>
        <w:t xml:space="preserve">Курской области. </w:t>
      </w:r>
    </w:p>
    <w:p w:rsidR="00DA5861" w:rsidRPr="008F6FA8" w:rsidRDefault="00DA5861" w:rsidP="00BF4798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b/>
          <w:bCs/>
          <w:color w:val="040203"/>
          <w:sz w:val="28"/>
          <w:szCs w:val="28"/>
        </w:rPr>
      </w:pPr>
      <w:r w:rsidRPr="008F6FA8">
        <w:rPr>
          <w:color w:val="040203"/>
          <w:sz w:val="28"/>
          <w:szCs w:val="28"/>
        </w:rPr>
        <w:t xml:space="preserve">Достижение целей и решение задач программы обеспечивается путем выполнения ряда основных мероприятий. </w:t>
      </w:r>
    </w:p>
    <w:p w:rsidR="00DA5861" w:rsidRPr="008F6FA8" w:rsidRDefault="00DA5861" w:rsidP="00BF4798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b/>
          <w:bCs/>
          <w:color w:val="040203"/>
          <w:sz w:val="28"/>
          <w:szCs w:val="28"/>
        </w:rPr>
      </w:pPr>
      <w:r w:rsidRPr="008F6FA8">
        <w:rPr>
          <w:b/>
          <w:bCs/>
          <w:color w:val="040203"/>
          <w:sz w:val="28"/>
          <w:szCs w:val="28"/>
        </w:rPr>
        <w:t xml:space="preserve">Подпрограмма </w:t>
      </w:r>
      <w:r w:rsidRPr="008F6FA8">
        <w:rPr>
          <w:b/>
          <w:bCs/>
          <w:color w:val="040203"/>
          <w:w w:val="89"/>
          <w:sz w:val="28"/>
          <w:szCs w:val="28"/>
          <w:lang w:val="en-US"/>
        </w:rPr>
        <w:t>I</w:t>
      </w:r>
      <w:r w:rsidRPr="008F6FA8">
        <w:rPr>
          <w:b/>
          <w:bCs/>
          <w:color w:val="040203"/>
          <w:w w:val="89"/>
          <w:sz w:val="28"/>
          <w:szCs w:val="28"/>
        </w:rPr>
        <w:t xml:space="preserve"> </w:t>
      </w:r>
      <w:r w:rsidRPr="008F6FA8">
        <w:rPr>
          <w:color w:val="040203"/>
          <w:sz w:val="28"/>
          <w:szCs w:val="28"/>
        </w:rPr>
        <w:t>«Развитие мероприятий, направленных на развитие муниципальной службы в</w:t>
      </w:r>
      <w:r w:rsidRPr="008F6FA8">
        <w:rPr>
          <w:color w:val="020001"/>
          <w:sz w:val="28"/>
          <w:szCs w:val="28"/>
        </w:rPr>
        <w:t xml:space="preserve"> муниципальном образовании «Первоавгустовский сельсовет» Дмитриевского района</w:t>
      </w:r>
      <w:r w:rsidRPr="008F6FA8">
        <w:rPr>
          <w:color w:val="040203"/>
          <w:sz w:val="28"/>
          <w:szCs w:val="28"/>
        </w:rPr>
        <w:t xml:space="preserve"> Курской области» </w:t>
      </w:r>
      <w:r w:rsidRPr="008F6FA8">
        <w:rPr>
          <w:color w:val="040203"/>
          <w:sz w:val="28"/>
          <w:szCs w:val="28"/>
        </w:rPr>
        <w:lastRenderedPageBreak/>
        <w:t xml:space="preserve">включает следующие основные мероприятия: </w:t>
      </w:r>
    </w:p>
    <w:p w:rsidR="00DA5861" w:rsidRPr="008F6FA8" w:rsidRDefault="00DA5861" w:rsidP="00BF4798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8F6FA8">
        <w:rPr>
          <w:b/>
          <w:bCs/>
          <w:color w:val="040203"/>
          <w:sz w:val="28"/>
          <w:szCs w:val="28"/>
        </w:rPr>
        <w:t>Основное мероприятие №</w:t>
      </w:r>
      <w:r w:rsidRPr="008F6FA8">
        <w:rPr>
          <w:b/>
          <w:bCs/>
          <w:color w:val="040203"/>
          <w:sz w:val="28"/>
          <w:szCs w:val="28"/>
          <w:lang w:val="en-US"/>
        </w:rPr>
        <w:t>I</w:t>
      </w:r>
      <w:r w:rsidRPr="008F6FA8">
        <w:rPr>
          <w:b/>
          <w:bCs/>
          <w:color w:val="040203"/>
          <w:sz w:val="28"/>
          <w:szCs w:val="28"/>
        </w:rPr>
        <w:t>.</w:t>
      </w:r>
      <w:r w:rsidRPr="008F6FA8">
        <w:rPr>
          <w:b/>
          <w:bCs/>
          <w:color w:val="040203"/>
          <w:sz w:val="28"/>
          <w:szCs w:val="28"/>
          <w:lang w:val="en-US"/>
        </w:rPr>
        <w:t>I</w:t>
      </w:r>
      <w:r w:rsidRPr="008F6FA8">
        <w:rPr>
          <w:b/>
          <w:bCs/>
          <w:color w:val="040203"/>
          <w:w w:val="111"/>
          <w:sz w:val="28"/>
          <w:szCs w:val="28"/>
        </w:rPr>
        <w:t>.</w:t>
      </w:r>
      <w:r w:rsidRPr="008F6FA8">
        <w:rPr>
          <w:color w:val="040203"/>
          <w:w w:val="111"/>
          <w:sz w:val="28"/>
          <w:szCs w:val="28"/>
        </w:rPr>
        <w:t xml:space="preserve"> </w:t>
      </w:r>
      <w:r w:rsidRPr="008F6FA8">
        <w:rPr>
          <w:color w:val="040203"/>
          <w:sz w:val="28"/>
          <w:szCs w:val="28"/>
        </w:rPr>
        <w:t>Повышение квалификации муниципальных служащих</w:t>
      </w:r>
      <w:r w:rsidRPr="008F6FA8">
        <w:rPr>
          <w:color w:val="333333"/>
          <w:sz w:val="28"/>
          <w:szCs w:val="28"/>
        </w:rPr>
        <w:t xml:space="preserve">. </w:t>
      </w:r>
    </w:p>
    <w:p w:rsidR="00DA5861" w:rsidRPr="008F6FA8" w:rsidRDefault="00DA5861" w:rsidP="00BF4798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8F6FA8">
        <w:rPr>
          <w:rFonts w:eastAsia="Arial"/>
          <w:color w:val="040203"/>
          <w:w w:val="106"/>
          <w:sz w:val="28"/>
          <w:szCs w:val="28"/>
        </w:rPr>
        <w:t>В р</w:t>
      </w:r>
      <w:r w:rsidRPr="008F6FA8">
        <w:rPr>
          <w:color w:val="040203"/>
          <w:sz w:val="28"/>
          <w:szCs w:val="28"/>
        </w:rPr>
        <w:t>амках осуществления этого основного мероприятия предусматривается</w:t>
      </w:r>
      <w:r w:rsidRPr="008F6FA8">
        <w:rPr>
          <w:color w:val="000000"/>
          <w:sz w:val="28"/>
          <w:szCs w:val="28"/>
        </w:rPr>
        <w:t xml:space="preserve">: 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  <w:shd w:val="clear" w:color="auto" w:fill="FFFF00"/>
        </w:rPr>
      </w:pPr>
      <w:r w:rsidRPr="008F6FA8">
        <w:rPr>
          <w:color w:val="040203"/>
          <w:sz w:val="28"/>
          <w:szCs w:val="28"/>
        </w:rPr>
        <w:t>- организация обучения муниципальных служащих на курсах повышения квалифи</w:t>
      </w:r>
      <w:r w:rsidRPr="008F6FA8">
        <w:rPr>
          <w:color w:val="333333"/>
          <w:sz w:val="28"/>
          <w:szCs w:val="28"/>
        </w:rPr>
        <w:t>к</w:t>
      </w:r>
      <w:r w:rsidRPr="008F6FA8">
        <w:rPr>
          <w:color w:val="040203"/>
          <w:sz w:val="28"/>
          <w:szCs w:val="28"/>
        </w:rPr>
        <w:t xml:space="preserve">ации; 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sz w:val="28"/>
          <w:szCs w:val="28"/>
        </w:rPr>
      </w:pPr>
      <w:r w:rsidRPr="008F6FA8">
        <w:rPr>
          <w:sz w:val="28"/>
          <w:szCs w:val="28"/>
        </w:rPr>
        <w:t>Сведения об основных мероприятиях муниципальной програ</w:t>
      </w:r>
      <w:r w:rsidR="00BF4798">
        <w:rPr>
          <w:sz w:val="28"/>
          <w:szCs w:val="28"/>
        </w:rPr>
        <w:t>ммы представлены в приложении №</w:t>
      </w:r>
      <w:r w:rsidRPr="008F6FA8">
        <w:rPr>
          <w:sz w:val="28"/>
          <w:szCs w:val="28"/>
        </w:rPr>
        <w:t>2</w:t>
      </w:r>
      <w:r w:rsidRPr="008F6FA8">
        <w:rPr>
          <w:i/>
          <w:iCs/>
          <w:w w:val="76"/>
          <w:sz w:val="28"/>
          <w:szCs w:val="28"/>
        </w:rPr>
        <w:t xml:space="preserve"> </w:t>
      </w:r>
      <w:r w:rsidRPr="008F6FA8">
        <w:rPr>
          <w:sz w:val="28"/>
          <w:szCs w:val="28"/>
        </w:rPr>
        <w:t>к муниципальной программе.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rFonts w:eastAsia="Arial"/>
          <w:color w:val="040203"/>
          <w:w w:val="112"/>
          <w:sz w:val="28"/>
          <w:szCs w:val="28"/>
        </w:rPr>
      </w:pPr>
      <w:r w:rsidRPr="008F6FA8">
        <w:rPr>
          <w:b/>
          <w:bCs/>
          <w:color w:val="040203"/>
          <w:sz w:val="28"/>
          <w:szCs w:val="28"/>
        </w:rPr>
        <w:t>Основное мероприятие №1.2.</w:t>
      </w:r>
      <w:r w:rsidRPr="008F6FA8">
        <w:rPr>
          <w:color w:val="040203"/>
          <w:sz w:val="28"/>
          <w:szCs w:val="28"/>
        </w:rPr>
        <w:t xml:space="preserve"> Обеспечение мат</w:t>
      </w:r>
      <w:r w:rsidR="00BF4798">
        <w:rPr>
          <w:color w:val="040203"/>
          <w:sz w:val="28"/>
          <w:szCs w:val="28"/>
        </w:rPr>
        <w:t>ериально-техническими ресурсами</w:t>
      </w:r>
      <w:r w:rsidRPr="008F6FA8">
        <w:rPr>
          <w:color w:val="040203"/>
          <w:sz w:val="28"/>
          <w:szCs w:val="28"/>
        </w:rPr>
        <w:t xml:space="preserve"> рабочих </w:t>
      </w:r>
      <w:proofErr w:type="gramStart"/>
      <w:r w:rsidRPr="008F6FA8">
        <w:rPr>
          <w:color w:val="040203"/>
          <w:sz w:val="28"/>
          <w:szCs w:val="28"/>
        </w:rPr>
        <w:t>мест муниципальных служащих администрации Первоавгустовского сельсовета Дмитриевского района Курской области</w:t>
      </w:r>
      <w:proofErr w:type="gramEnd"/>
      <w:r w:rsidRPr="008F6FA8">
        <w:rPr>
          <w:color w:val="040203"/>
          <w:sz w:val="28"/>
          <w:szCs w:val="28"/>
        </w:rPr>
        <w:t xml:space="preserve">. 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8F6FA8">
        <w:rPr>
          <w:rFonts w:eastAsia="Arial"/>
          <w:color w:val="040203"/>
          <w:w w:val="112"/>
          <w:sz w:val="28"/>
          <w:szCs w:val="28"/>
        </w:rPr>
        <w:t xml:space="preserve">В </w:t>
      </w:r>
      <w:r w:rsidRPr="008F6FA8">
        <w:rPr>
          <w:color w:val="040203"/>
          <w:sz w:val="28"/>
          <w:szCs w:val="28"/>
        </w:rPr>
        <w:t xml:space="preserve">рамках осуществления этого основного мероприятия предусматривается: 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8F6FA8">
        <w:rPr>
          <w:color w:val="040203"/>
          <w:sz w:val="28"/>
          <w:szCs w:val="28"/>
        </w:rPr>
        <w:t xml:space="preserve">- материально-техническое обеспечение (мероприятия по приобретению ГСМ, ремонту и обслуживанию автомобиля) муниципальной службы администрации Первоавгустовского сельсовета Дмитриевского района Курской области; 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proofErr w:type="gramStart"/>
      <w:r w:rsidRPr="008F6FA8">
        <w:rPr>
          <w:color w:val="020001"/>
          <w:sz w:val="28"/>
          <w:szCs w:val="28"/>
        </w:rPr>
        <w:t>В процессе реализаци</w:t>
      </w:r>
      <w:r w:rsidRPr="008F6FA8">
        <w:rPr>
          <w:color w:val="232022"/>
          <w:sz w:val="28"/>
          <w:szCs w:val="28"/>
        </w:rPr>
        <w:t xml:space="preserve">и </w:t>
      </w:r>
      <w:r w:rsidRPr="008F6FA8">
        <w:rPr>
          <w:color w:val="020001"/>
          <w:sz w:val="28"/>
          <w:szCs w:val="28"/>
        </w:rPr>
        <w:t>муниципальной программы допускается внесение изменений в нормативные правовые акты муниципального образования «Первоавгустовский сельсовет» Дмитриевского района Курской области, связанные со сферой</w:t>
      </w:r>
      <w:r w:rsidRPr="008F6FA8">
        <w:rPr>
          <w:color w:val="5A5A5A"/>
          <w:sz w:val="28"/>
          <w:szCs w:val="28"/>
        </w:rPr>
        <w:t xml:space="preserve">· </w:t>
      </w:r>
      <w:r w:rsidRPr="008F6FA8">
        <w:rPr>
          <w:color w:val="020001"/>
          <w:sz w:val="28"/>
          <w:szCs w:val="28"/>
        </w:rPr>
        <w:t>её применения</w:t>
      </w:r>
      <w:r w:rsidRPr="008F6FA8">
        <w:rPr>
          <w:color w:val="232022"/>
          <w:sz w:val="28"/>
          <w:szCs w:val="28"/>
        </w:rPr>
        <w:t xml:space="preserve">, </w:t>
      </w:r>
      <w:r w:rsidRPr="008F6FA8">
        <w:rPr>
          <w:color w:val="020001"/>
          <w:sz w:val="28"/>
          <w:szCs w:val="28"/>
        </w:rPr>
        <w:t>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целях развития муниципальной службы на территории Первоавгустовского сельсовета Дмитриевского района Курской</w:t>
      </w:r>
      <w:proofErr w:type="gramEnd"/>
      <w:r w:rsidRPr="008F6FA8">
        <w:rPr>
          <w:color w:val="020001"/>
          <w:sz w:val="28"/>
          <w:szCs w:val="28"/>
        </w:rPr>
        <w:t xml:space="preserve"> области.</w:t>
      </w:r>
    </w:p>
    <w:p w:rsidR="00DA5861" w:rsidRPr="008F6FA8" w:rsidRDefault="00DA5861" w:rsidP="008F6FA8">
      <w:pPr>
        <w:shd w:val="clear" w:color="auto" w:fill="FFFFFF"/>
        <w:autoSpaceDE w:val="0"/>
        <w:spacing w:before="1" w:after="1"/>
        <w:ind w:firstLine="709"/>
        <w:jc w:val="both"/>
        <w:rPr>
          <w:b/>
          <w:bCs/>
          <w:color w:val="020001"/>
          <w:sz w:val="28"/>
          <w:szCs w:val="28"/>
        </w:rPr>
      </w:pPr>
    </w:p>
    <w:p w:rsidR="00DA5861" w:rsidRPr="00842953" w:rsidRDefault="00842953" w:rsidP="00DA5861">
      <w:pPr>
        <w:shd w:val="clear" w:color="auto" w:fill="FFFFFF"/>
        <w:autoSpaceDE w:val="0"/>
        <w:spacing w:before="1" w:after="1"/>
        <w:jc w:val="center"/>
        <w:rPr>
          <w:sz w:val="28"/>
          <w:szCs w:val="28"/>
        </w:rPr>
      </w:pPr>
      <w:r>
        <w:rPr>
          <w:b/>
          <w:bCs/>
          <w:color w:val="020001"/>
          <w:sz w:val="28"/>
          <w:szCs w:val="28"/>
        </w:rPr>
        <w:t xml:space="preserve">V. </w:t>
      </w:r>
      <w:r w:rsidR="00DA5861" w:rsidRPr="00842953">
        <w:rPr>
          <w:b/>
          <w:bCs/>
          <w:color w:val="020001"/>
          <w:sz w:val="28"/>
          <w:szCs w:val="28"/>
        </w:rPr>
        <w:t>Обоснование выделения подпрограммы</w:t>
      </w:r>
    </w:p>
    <w:p w:rsidR="00DA5861" w:rsidRPr="00842953" w:rsidRDefault="00DA5861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42953">
        <w:rPr>
          <w:color w:val="020001"/>
          <w:sz w:val="28"/>
          <w:szCs w:val="28"/>
        </w:rPr>
        <w:t xml:space="preserve">Включение в состав муниципальной программы одной подпрограммы определено исходя из состава задач муниципальной программы, решение которых необходимо для реализации муниципальной программы. </w:t>
      </w:r>
    </w:p>
    <w:p w:rsidR="00DA5861" w:rsidRPr="00842953" w:rsidRDefault="00DA5861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10001"/>
          <w:sz w:val="28"/>
          <w:szCs w:val="28"/>
        </w:rPr>
      </w:pPr>
      <w:r w:rsidRPr="00842953">
        <w:rPr>
          <w:color w:val="020001"/>
          <w:sz w:val="28"/>
          <w:szCs w:val="28"/>
        </w:rPr>
        <w:t xml:space="preserve">Решение задач муниципальной программы осуществляется посредством выполнения соответствующей им </w:t>
      </w:r>
      <w:r w:rsidRPr="00842953">
        <w:rPr>
          <w:b/>
          <w:bCs/>
          <w:color w:val="020001"/>
          <w:sz w:val="28"/>
          <w:szCs w:val="28"/>
        </w:rPr>
        <w:t>подпрограммы 1</w:t>
      </w:r>
      <w:r w:rsidRPr="00842953">
        <w:rPr>
          <w:color w:val="020001"/>
          <w:sz w:val="28"/>
          <w:szCs w:val="28"/>
        </w:rPr>
        <w:t xml:space="preserve"> </w:t>
      </w:r>
      <w:r w:rsidRPr="00842953">
        <w:rPr>
          <w:color w:val="040203"/>
          <w:sz w:val="28"/>
          <w:szCs w:val="28"/>
        </w:rPr>
        <w:t xml:space="preserve">«Развитие мероприятий, направленных на развитие муниципальной службы в </w:t>
      </w:r>
      <w:r w:rsidRPr="00842953">
        <w:rPr>
          <w:color w:val="020001"/>
          <w:sz w:val="28"/>
          <w:szCs w:val="28"/>
        </w:rPr>
        <w:t xml:space="preserve">муниципальном образовании «Первоавгустовский сельсовет» Дмитриевского района </w:t>
      </w:r>
      <w:r w:rsidRPr="00842953">
        <w:rPr>
          <w:color w:val="040203"/>
          <w:sz w:val="28"/>
          <w:szCs w:val="28"/>
        </w:rPr>
        <w:t>Курской области»</w:t>
      </w:r>
      <w:r w:rsidRPr="00842953">
        <w:rPr>
          <w:color w:val="020001"/>
          <w:sz w:val="28"/>
          <w:szCs w:val="28"/>
        </w:rPr>
        <w:t xml:space="preserve">: </w:t>
      </w:r>
    </w:p>
    <w:p w:rsidR="00DA5861" w:rsidRPr="00842953" w:rsidRDefault="00DA5861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42953">
        <w:rPr>
          <w:color w:val="010001"/>
          <w:sz w:val="28"/>
          <w:szCs w:val="28"/>
        </w:rPr>
        <w:t xml:space="preserve">- </w:t>
      </w:r>
      <w:r w:rsidRPr="00842953">
        <w:rPr>
          <w:color w:val="020001"/>
          <w:sz w:val="28"/>
          <w:szCs w:val="28"/>
        </w:rPr>
        <w:t xml:space="preserve">создание единой системы непрерывного обучения муниципальных служащих; </w:t>
      </w:r>
    </w:p>
    <w:p w:rsidR="00DA5861" w:rsidRPr="00842953" w:rsidRDefault="00DA5861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42953">
        <w:rPr>
          <w:color w:val="020001"/>
          <w:sz w:val="28"/>
          <w:szCs w:val="28"/>
        </w:rPr>
        <w:t xml:space="preserve">- формирование эффективной системы управления муниципальной службой; </w:t>
      </w:r>
    </w:p>
    <w:p w:rsidR="00DA5861" w:rsidRPr="00842953" w:rsidRDefault="00DA5861" w:rsidP="00842953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42953">
        <w:rPr>
          <w:color w:val="020001"/>
          <w:sz w:val="28"/>
          <w:szCs w:val="28"/>
        </w:rPr>
        <w:t>- повышение о</w:t>
      </w:r>
      <w:r w:rsidRPr="00842953">
        <w:rPr>
          <w:color w:val="232022"/>
          <w:sz w:val="28"/>
          <w:szCs w:val="28"/>
        </w:rPr>
        <w:t>т</w:t>
      </w:r>
      <w:r w:rsidRPr="00842953">
        <w:rPr>
          <w:color w:val="020001"/>
          <w:sz w:val="28"/>
          <w:szCs w:val="28"/>
        </w:rPr>
        <w:t>ветс</w:t>
      </w:r>
      <w:r w:rsidRPr="00842953">
        <w:rPr>
          <w:color w:val="232022"/>
          <w:sz w:val="28"/>
          <w:szCs w:val="28"/>
        </w:rPr>
        <w:t>т</w:t>
      </w:r>
      <w:r w:rsidRPr="00842953">
        <w:rPr>
          <w:color w:val="020001"/>
          <w:sz w:val="28"/>
          <w:szCs w:val="28"/>
        </w:rPr>
        <w:t xml:space="preserve">венности муниципальных служащих за результаты своей деятельности; </w:t>
      </w:r>
    </w:p>
    <w:p w:rsidR="00DA5861" w:rsidRPr="00842953" w:rsidRDefault="00DA5861" w:rsidP="00842953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r w:rsidRPr="00842953">
        <w:rPr>
          <w:color w:val="020001"/>
          <w:sz w:val="28"/>
          <w:szCs w:val="28"/>
        </w:rPr>
        <w:lastRenderedPageBreak/>
        <w:t xml:space="preserve">- обеспечение открытости и прозрачности муниципальной службы; </w:t>
      </w:r>
    </w:p>
    <w:p w:rsidR="00DA5861" w:rsidRPr="00842953" w:rsidRDefault="00DA5861" w:rsidP="00842953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10001"/>
          <w:sz w:val="28"/>
          <w:szCs w:val="28"/>
        </w:rPr>
      </w:pPr>
      <w:r w:rsidRPr="00842953">
        <w:rPr>
          <w:color w:val="020001"/>
          <w:sz w:val="28"/>
          <w:szCs w:val="28"/>
        </w:rPr>
        <w:t xml:space="preserve">- укрепление материально-технической базы, необходимой для эффективного развития муниципальной службы. </w:t>
      </w:r>
    </w:p>
    <w:p w:rsidR="00DA5861" w:rsidRPr="00842953" w:rsidRDefault="00DA5861" w:rsidP="00842953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sz w:val="28"/>
          <w:szCs w:val="28"/>
        </w:rPr>
      </w:pPr>
      <w:r w:rsidRPr="00842953">
        <w:rPr>
          <w:color w:val="020001"/>
          <w:sz w:val="28"/>
          <w:szCs w:val="28"/>
        </w:rPr>
        <w:t>Структура по</w:t>
      </w:r>
      <w:r w:rsidRPr="00842953">
        <w:rPr>
          <w:color w:val="232022"/>
          <w:sz w:val="28"/>
          <w:szCs w:val="28"/>
        </w:rPr>
        <w:t>д</w:t>
      </w:r>
      <w:r w:rsidRPr="00842953">
        <w:rPr>
          <w:color w:val="020001"/>
          <w:sz w:val="28"/>
          <w:szCs w:val="28"/>
        </w:rPr>
        <w:t>программы, включенной в муниципальную программу, соответствует принципам программно-це</w:t>
      </w:r>
      <w:r w:rsidRPr="00842953">
        <w:rPr>
          <w:color w:val="232022"/>
          <w:sz w:val="28"/>
          <w:szCs w:val="28"/>
        </w:rPr>
        <w:t>л</w:t>
      </w:r>
      <w:r w:rsidRPr="00842953">
        <w:rPr>
          <w:color w:val="020001"/>
          <w:sz w:val="28"/>
          <w:szCs w:val="28"/>
        </w:rPr>
        <w:t>евого метода в сфере совершенствования и развития муниципальной службы и о</w:t>
      </w:r>
      <w:r w:rsidRPr="00842953">
        <w:rPr>
          <w:color w:val="232022"/>
          <w:sz w:val="28"/>
          <w:szCs w:val="28"/>
        </w:rPr>
        <w:t>х</w:t>
      </w:r>
      <w:r w:rsidRPr="00842953">
        <w:rPr>
          <w:color w:val="020001"/>
          <w:sz w:val="28"/>
          <w:szCs w:val="28"/>
        </w:rPr>
        <w:t xml:space="preserve">ватывает основные направления государственной политики в данной области. </w:t>
      </w:r>
    </w:p>
    <w:p w:rsidR="00DA5861" w:rsidRDefault="00DA5861" w:rsidP="00DA5861">
      <w:pPr>
        <w:shd w:val="clear" w:color="auto" w:fill="FFFFFF"/>
        <w:autoSpaceDE w:val="0"/>
        <w:spacing w:before="1" w:after="1"/>
        <w:jc w:val="center"/>
        <w:rPr>
          <w:sz w:val="16"/>
          <w:szCs w:val="16"/>
        </w:rPr>
      </w:pPr>
    </w:p>
    <w:p w:rsidR="00DA5861" w:rsidRPr="00842953" w:rsidRDefault="00DA5861" w:rsidP="00DA5861">
      <w:pPr>
        <w:shd w:val="clear" w:color="auto" w:fill="FFFFFF"/>
        <w:autoSpaceDE w:val="0"/>
        <w:spacing w:before="1" w:after="1"/>
        <w:jc w:val="center"/>
        <w:rPr>
          <w:b/>
          <w:bCs/>
          <w:color w:val="030002"/>
          <w:sz w:val="28"/>
          <w:szCs w:val="28"/>
        </w:rPr>
      </w:pPr>
      <w:r w:rsidRPr="00842953">
        <w:rPr>
          <w:b/>
          <w:bCs/>
          <w:color w:val="030002"/>
          <w:sz w:val="28"/>
          <w:szCs w:val="28"/>
          <w:lang w:val="en-US"/>
        </w:rPr>
        <w:t>VI</w:t>
      </w:r>
      <w:r w:rsidRPr="00842953">
        <w:rPr>
          <w:b/>
          <w:bCs/>
          <w:color w:val="030002"/>
          <w:sz w:val="28"/>
          <w:szCs w:val="28"/>
        </w:rPr>
        <w:t xml:space="preserve">. Обоснование объема финансовых ресурсов, необходимых для реализации муниципальной программы </w:t>
      </w:r>
    </w:p>
    <w:p w:rsidR="00DA5861" w:rsidRPr="00842953" w:rsidRDefault="00DA5861" w:rsidP="00842953">
      <w:pPr>
        <w:ind w:firstLine="709"/>
        <w:jc w:val="both"/>
        <w:rPr>
          <w:bCs/>
          <w:sz w:val="28"/>
          <w:szCs w:val="28"/>
        </w:rPr>
      </w:pPr>
      <w:r w:rsidRPr="00842953">
        <w:rPr>
          <w:bCs/>
          <w:sz w:val="28"/>
          <w:szCs w:val="28"/>
        </w:rPr>
        <w:t xml:space="preserve">Организация мероприятий муниципальной программы осуществляется за счет средств местного бюджета. </w:t>
      </w:r>
    </w:p>
    <w:p w:rsidR="00DA5861" w:rsidRPr="00D50BFA" w:rsidRDefault="00DA5861" w:rsidP="00842953">
      <w:pPr>
        <w:ind w:firstLine="709"/>
        <w:jc w:val="both"/>
        <w:rPr>
          <w:sz w:val="28"/>
          <w:szCs w:val="28"/>
        </w:rPr>
      </w:pPr>
      <w:r w:rsidRPr="00842953">
        <w:rPr>
          <w:sz w:val="28"/>
          <w:szCs w:val="28"/>
          <w:lang w:eastAsia="ru-RU"/>
        </w:rPr>
        <w:t xml:space="preserve">Объем бюджетных ассигнований местного бюджета  определяется на основании </w:t>
      </w:r>
      <w:proofErr w:type="gramStart"/>
      <w:r w:rsidRPr="00842953">
        <w:rPr>
          <w:sz w:val="28"/>
          <w:szCs w:val="28"/>
          <w:lang w:eastAsia="ru-RU"/>
        </w:rPr>
        <w:t>решения Собрания депутатов Первоавгустовского сельсовета Дмитриевского района Курской</w:t>
      </w:r>
      <w:proofErr w:type="gramEnd"/>
      <w:r w:rsidRPr="00842953">
        <w:rPr>
          <w:sz w:val="28"/>
          <w:szCs w:val="28"/>
          <w:lang w:eastAsia="ru-RU"/>
        </w:rPr>
        <w:t xml:space="preserve"> области «О бюджете муниципального образования «Первоавгустовский сельсовет» </w:t>
      </w:r>
      <w:r w:rsidRPr="00D50BFA">
        <w:rPr>
          <w:sz w:val="28"/>
          <w:szCs w:val="28"/>
          <w:lang w:eastAsia="ru-RU"/>
        </w:rPr>
        <w:t xml:space="preserve">Дмитриевского района Курской области на </w:t>
      </w:r>
      <w:r w:rsidR="00600EDC" w:rsidRPr="00D50BFA">
        <w:rPr>
          <w:sz w:val="28"/>
          <w:szCs w:val="28"/>
        </w:rPr>
        <w:t>2023-2025</w:t>
      </w:r>
      <w:r w:rsidRPr="00D50BFA">
        <w:rPr>
          <w:sz w:val="28"/>
          <w:szCs w:val="28"/>
        </w:rPr>
        <w:t xml:space="preserve"> годы» и </w:t>
      </w:r>
      <w:r w:rsidRPr="00D50BFA">
        <w:rPr>
          <w:sz w:val="28"/>
          <w:szCs w:val="28"/>
          <w:lang w:eastAsia="ru-RU"/>
        </w:rPr>
        <w:t>составляет</w:t>
      </w:r>
      <w:r w:rsidR="00BB69E4" w:rsidRPr="00D50BFA">
        <w:rPr>
          <w:sz w:val="28"/>
          <w:szCs w:val="28"/>
        </w:rPr>
        <w:t xml:space="preserve"> –</w:t>
      </w:r>
      <w:r w:rsidR="00D50BFA" w:rsidRPr="00D50BFA">
        <w:rPr>
          <w:sz w:val="28"/>
          <w:szCs w:val="28"/>
        </w:rPr>
        <w:t>725600,00 руб</w:t>
      </w:r>
      <w:r w:rsidRPr="00D50BFA">
        <w:rPr>
          <w:sz w:val="28"/>
          <w:szCs w:val="28"/>
        </w:rPr>
        <w:t>., в том числе:</w:t>
      </w:r>
    </w:p>
    <w:p w:rsidR="00D50BFA" w:rsidRPr="00D50BFA" w:rsidRDefault="00D50BFA" w:rsidP="00D50BFA">
      <w:pPr>
        <w:ind w:firstLine="709"/>
        <w:jc w:val="both"/>
        <w:rPr>
          <w:sz w:val="28"/>
          <w:szCs w:val="28"/>
        </w:rPr>
      </w:pPr>
      <w:r w:rsidRPr="00D50BFA">
        <w:rPr>
          <w:sz w:val="28"/>
          <w:szCs w:val="28"/>
        </w:rPr>
        <w:t xml:space="preserve"> 2023 год –235200,00 руб.;</w:t>
      </w:r>
    </w:p>
    <w:p w:rsidR="00D50BFA" w:rsidRPr="00D50BFA" w:rsidRDefault="00D50BFA" w:rsidP="00D50BFA">
      <w:pPr>
        <w:ind w:firstLine="709"/>
        <w:jc w:val="both"/>
        <w:rPr>
          <w:sz w:val="28"/>
          <w:szCs w:val="28"/>
        </w:rPr>
      </w:pPr>
      <w:r w:rsidRPr="00D50BFA">
        <w:rPr>
          <w:sz w:val="28"/>
          <w:szCs w:val="28"/>
        </w:rPr>
        <w:t xml:space="preserve"> 2024 год –245200,00 руб.;</w:t>
      </w:r>
    </w:p>
    <w:p w:rsidR="00D50BFA" w:rsidRPr="00D50BFA" w:rsidRDefault="00D50BFA" w:rsidP="00D50BFA">
      <w:pPr>
        <w:ind w:firstLine="709"/>
        <w:jc w:val="both"/>
        <w:rPr>
          <w:sz w:val="28"/>
          <w:szCs w:val="28"/>
        </w:rPr>
      </w:pPr>
      <w:r w:rsidRPr="00D50BFA">
        <w:rPr>
          <w:sz w:val="28"/>
          <w:szCs w:val="28"/>
        </w:rPr>
        <w:t xml:space="preserve"> 2025 год –245200,00 руб.</w:t>
      </w:r>
    </w:p>
    <w:p w:rsidR="00DA5861" w:rsidRPr="00842953" w:rsidRDefault="00DA5861" w:rsidP="00D50BFA">
      <w:pPr>
        <w:ind w:firstLine="709"/>
        <w:jc w:val="both"/>
        <w:rPr>
          <w:sz w:val="28"/>
          <w:szCs w:val="28"/>
          <w:lang w:eastAsia="ru-RU"/>
        </w:rPr>
      </w:pPr>
      <w:r w:rsidRPr="00842953">
        <w:rPr>
          <w:sz w:val="28"/>
          <w:szCs w:val="28"/>
          <w:lang w:eastAsia="ru-RU"/>
        </w:rPr>
        <w:t>Ресурсное обеспечение реализации муниципальной программы представлено в Приложении №3 к программе.</w:t>
      </w:r>
    </w:p>
    <w:p w:rsidR="00DA5861" w:rsidRPr="00842953" w:rsidRDefault="00DA5861" w:rsidP="00842953">
      <w:pPr>
        <w:shd w:val="clear" w:color="auto" w:fill="FFFFFF"/>
        <w:autoSpaceDE w:val="0"/>
        <w:spacing w:before="1" w:after="1"/>
        <w:ind w:firstLine="709"/>
        <w:jc w:val="both"/>
        <w:rPr>
          <w:sz w:val="28"/>
          <w:szCs w:val="28"/>
        </w:rPr>
      </w:pPr>
      <w:r w:rsidRPr="00842953">
        <w:rPr>
          <w:sz w:val="28"/>
          <w:szCs w:val="28"/>
        </w:rPr>
        <w:t>Обоснование планируемых объемов ресурсов на реализацию муниципальной программы заключается в следующем: муниципальная 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эффективной деятельности муниципальных служащих в муниципальном образовании</w:t>
      </w:r>
      <w:r w:rsidRPr="00842953">
        <w:rPr>
          <w:color w:val="020001"/>
          <w:sz w:val="28"/>
          <w:szCs w:val="28"/>
        </w:rPr>
        <w:t xml:space="preserve"> «Первоавгустовский сельсовет» Дмитриевского района</w:t>
      </w:r>
      <w:r w:rsidRPr="00842953">
        <w:rPr>
          <w:sz w:val="28"/>
          <w:szCs w:val="28"/>
        </w:rPr>
        <w:t xml:space="preserve"> Курской области; </w:t>
      </w:r>
    </w:p>
    <w:p w:rsidR="00DA5861" w:rsidRPr="00842953" w:rsidRDefault="00DA5861" w:rsidP="00842953">
      <w:pPr>
        <w:shd w:val="clear" w:color="auto" w:fill="FFFFFF"/>
        <w:autoSpaceDE w:val="0"/>
        <w:spacing w:before="1" w:after="1"/>
        <w:ind w:firstLine="709"/>
        <w:jc w:val="both"/>
        <w:rPr>
          <w:sz w:val="28"/>
          <w:szCs w:val="28"/>
        </w:rPr>
      </w:pPr>
    </w:p>
    <w:p w:rsidR="00DA5861" w:rsidRPr="00842953" w:rsidRDefault="00DA5861" w:rsidP="00DA5861">
      <w:pPr>
        <w:shd w:val="clear" w:color="auto" w:fill="FFFFFF"/>
        <w:autoSpaceDE w:val="0"/>
        <w:spacing w:before="1" w:after="1"/>
        <w:jc w:val="center"/>
        <w:rPr>
          <w:b/>
          <w:bCs/>
          <w:color w:val="050204"/>
          <w:sz w:val="28"/>
          <w:szCs w:val="28"/>
        </w:rPr>
      </w:pPr>
      <w:r w:rsidRPr="00842953">
        <w:rPr>
          <w:b/>
          <w:bCs/>
          <w:color w:val="050204"/>
          <w:sz w:val="28"/>
          <w:szCs w:val="28"/>
          <w:lang w:val="en-US"/>
        </w:rPr>
        <w:t>VII</w:t>
      </w:r>
      <w:r w:rsidRPr="00842953">
        <w:rPr>
          <w:b/>
          <w:bCs/>
          <w:color w:val="050204"/>
          <w:sz w:val="28"/>
          <w:szCs w:val="28"/>
        </w:rPr>
        <w:t>. Оценка степени влияния выделения дополнительных объемов ресурсов на показатели (индикаторы) муниципальной программы (подп</w:t>
      </w:r>
      <w:r w:rsidRPr="00842953">
        <w:rPr>
          <w:b/>
          <w:bCs/>
          <w:color w:val="010000"/>
          <w:sz w:val="28"/>
          <w:szCs w:val="28"/>
        </w:rPr>
        <w:t>ро</w:t>
      </w:r>
      <w:r w:rsidRPr="00842953">
        <w:rPr>
          <w:b/>
          <w:bCs/>
          <w:color w:val="050204"/>
          <w:sz w:val="28"/>
          <w:szCs w:val="28"/>
        </w:rPr>
        <w:t xml:space="preserve">граммы) и основных мероприятий подпрограмм муниципальной программы </w:t>
      </w:r>
    </w:p>
    <w:p w:rsidR="00DA5861" w:rsidRPr="00842953" w:rsidRDefault="00DA5861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50204"/>
          <w:sz w:val="28"/>
          <w:szCs w:val="28"/>
        </w:rPr>
      </w:pPr>
      <w:r w:rsidRPr="00842953">
        <w:rPr>
          <w:rFonts w:eastAsia="Arial"/>
          <w:color w:val="050204"/>
          <w:sz w:val="28"/>
          <w:szCs w:val="28"/>
        </w:rPr>
        <w:t xml:space="preserve">В </w:t>
      </w:r>
      <w:r w:rsidRPr="00842953">
        <w:rPr>
          <w:color w:val="050204"/>
          <w:sz w:val="28"/>
          <w:szCs w:val="28"/>
        </w:rPr>
        <w:t xml:space="preserve">случае выделения дополнительных объемов финансовых ресурсов на реализацию муниципальной программы могут быть увеличены значения следующих показателей: </w:t>
      </w:r>
    </w:p>
    <w:p w:rsidR="00DA5861" w:rsidRPr="00842953" w:rsidRDefault="00DA5861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50204"/>
          <w:sz w:val="28"/>
          <w:szCs w:val="28"/>
        </w:rPr>
      </w:pPr>
      <w:r w:rsidRPr="00842953">
        <w:rPr>
          <w:color w:val="050204"/>
          <w:sz w:val="28"/>
          <w:szCs w:val="28"/>
        </w:rPr>
        <w:t>- уровень выполнения бюджетных обязательств по материально-техническому обеспечению муниципальной службы по отношению к запланированным показателям.</w:t>
      </w:r>
    </w:p>
    <w:p w:rsidR="00CE3CCC" w:rsidRDefault="00DA5861" w:rsidP="00842953">
      <w:pPr>
        <w:shd w:val="clear" w:color="auto" w:fill="FFFFFF"/>
        <w:autoSpaceDE w:val="0"/>
        <w:spacing w:before="1" w:after="1"/>
        <w:ind w:firstLine="709"/>
        <w:jc w:val="both"/>
        <w:rPr>
          <w:b/>
          <w:bCs/>
          <w:color w:val="080507"/>
          <w:sz w:val="16"/>
          <w:szCs w:val="16"/>
        </w:rPr>
      </w:pPr>
      <w:r w:rsidRPr="00842953">
        <w:rPr>
          <w:color w:val="050204"/>
          <w:sz w:val="28"/>
          <w:szCs w:val="28"/>
        </w:rPr>
        <w:t xml:space="preserve"> </w:t>
      </w:r>
    </w:p>
    <w:p w:rsidR="00CE3CCC" w:rsidRDefault="00CE3CCC">
      <w:pPr>
        <w:shd w:val="clear" w:color="auto" w:fill="FFFFFF"/>
        <w:autoSpaceDE w:val="0"/>
        <w:spacing w:before="1" w:after="1"/>
        <w:rPr>
          <w:b/>
          <w:bCs/>
          <w:color w:val="080507"/>
          <w:sz w:val="16"/>
          <w:szCs w:val="16"/>
        </w:rPr>
      </w:pPr>
    </w:p>
    <w:p w:rsidR="00CE3CCC" w:rsidRDefault="00CE3CCC">
      <w:pPr>
        <w:shd w:val="clear" w:color="auto" w:fill="FFFFFF"/>
        <w:autoSpaceDE w:val="0"/>
        <w:spacing w:before="1" w:after="1"/>
        <w:rPr>
          <w:b/>
          <w:bCs/>
          <w:color w:val="080507"/>
          <w:sz w:val="16"/>
          <w:szCs w:val="16"/>
        </w:rPr>
      </w:pPr>
    </w:p>
    <w:p w:rsidR="00BB69E4" w:rsidRDefault="00BB69E4">
      <w:pPr>
        <w:shd w:val="clear" w:color="auto" w:fill="FFFFFF"/>
        <w:autoSpaceDE w:val="0"/>
        <w:spacing w:before="1" w:after="1"/>
        <w:rPr>
          <w:b/>
          <w:bCs/>
          <w:color w:val="080507"/>
          <w:sz w:val="16"/>
          <w:szCs w:val="16"/>
        </w:rPr>
      </w:pPr>
    </w:p>
    <w:p w:rsidR="00CE3CCC" w:rsidRDefault="00CE3CCC">
      <w:pPr>
        <w:shd w:val="clear" w:color="auto" w:fill="FFFFFF"/>
        <w:autoSpaceDE w:val="0"/>
        <w:spacing w:before="1" w:after="1"/>
        <w:rPr>
          <w:b/>
          <w:bCs/>
          <w:color w:val="080507"/>
          <w:sz w:val="16"/>
          <w:szCs w:val="16"/>
        </w:rPr>
      </w:pPr>
    </w:p>
    <w:p w:rsidR="00CE3CCC" w:rsidRDefault="00CE3CCC">
      <w:pPr>
        <w:shd w:val="clear" w:color="auto" w:fill="FFFFFF"/>
        <w:autoSpaceDE w:val="0"/>
        <w:spacing w:before="1" w:after="1"/>
        <w:rPr>
          <w:b/>
          <w:bCs/>
          <w:color w:val="080507"/>
          <w:sz w:val="16"/>
          <w:szCs w:val="16"/>
        </w:rPr>
      </w:pPr>
    </w:p>
    <w:p w:rsidR="00CE3CCC" w:rsidRDefault="00CE3CCC">
      <w:pPr>
        <w:shd w:val="clear" w:color="auto" w:fill="FFFFFF"/>
        <w:autoSpaceDE w:val="0"/>
        <w:spacing w:before="1" w:after="1"/>
        <w:rPr>
          <w:b/>
          <w:bCs/>
          <w:color w:val="080507"/>
          <w:sz w:val="16"/>
          <w:szCs w:val="16"/>
        </w:rPr>
      </w:pPr>
    </w:p>
    <w:p w:rsidR="00CE3CCC" w:rsidRDefault="00CE3CCC">
      <w:pPr>
        <w:shd w:val="clear" w:color="auto" w:fill="FFFFFF"/>
        <w:autoSpaceDE w:val="0"/>
        <w:spacing w:before="1" w:after="1"/>
        <w:rPr>
          <w:b/>
          <w:bCs/>
          <w:color w:val="080507"/>
          <w:sz w:val="16"/>
          <w:szCs w:val="16"/>
        </w:rPr>
      </w:pPr>
    </w:p>
    <w:p w:rsidR="00F06C08" w:rsidRPr="00842953" w:rsidRDefault="00DA5861" w:rsidP="00CF31E6">
      <w:pPr>
        <w:shd w:val="clear" w:color="auto" w:fill="FFFFFF"/>
        <w:autoSpaceDE w:val="0"/>
        <w:spacing w:before="1" w:after="1"/>
        <w:jc w:val="center"/>
        <w:rPr>
          <w:b/>
          <w:color w:val="050305"/>
          <w:sz w:val="28"/>
          <w:szCs w:val="28"/>
        </w:rPr>
      </w:pPr>
      <w:r w:rsidRPr="00842953">
        <w:rPr>
          <w:b/>
          <w:color w:val="050305"/>
          <w:sz w:val="28"/>
          <w:szCs w:val="28"/>
        </w:rPr>
        <w:lastRenderedPageBreak/>
        <w:t>П</w:t>
      </w:r>
      <w:r w:rsidR="00F06C08" w:rsidRPr="00842953">
        <w:rPr>
          <w:b/>
          <w:color w:val="050305"/>
          <w:sz w:val="28"/>
          <w:szCs w:val="28"/>
        </w:rPr>
        <w:t>АСПОРТ</w:t>
      </w:r>
    </w:p>
    <w:p w:rsidR="00F06C08" w:rsidRPr="00842953" w:rsidRDefault="00CF31E6" w:rsidP="00212386">
      <w:pPr>
        <w:shd w:val="clear" w:color="auto" w:fill="FFFFFF"/>
        <w:autoSpaceDE w:val="0"/>
        <w:spacing w:before="1" w:after="1"/>
        <w:jc w:val="center"/>
        <w:rPr>
          <w:b/>
          <w:color w:val="040203"/>
          <w:sz w:val="28"/>
          <w:szCs w:val="28"/>
        </w:rPr>
      </w:pPr>
      <w:r w:rsidRPr="00842953">
        <w:rPr>
          <w:b/>
          <w:color w:val="050305"/>
          <w:sz w:val="28"/>
          <w:szCs w:val="28"/>
        </w:rPr>
        <w:t>П</w:t>
      </w:r>
      <w:r w:rsidR="00E12014" w:rsidRPr="00842953">
        <w:rPr>
          <w:b/>
          <w:color w:val="050305"/>
          <w:sz w:val="28"/>
          <w:szCs w:val="28"/>
        </w:rPr>
        <w:t xml:space="preserve">одпрограммы </w:t>
      </w:r>
      <w:r w:rsidR="00F06C08" w:rsidRPr="00842953">
        <w:rPr>
          <w:b/>
          <w:color w:val="050305"/>
          <w:sz w:val="28"/>
          <w:szCs w:val="28"/>
        </w:rPr>
        <w:t>«</w:t>
      </w:r>
      <w:r w:rsidR="003C71DB" w:rsidRPr="00842953">
        <w:rPr>
          <w:b/>
          <w:color w:val="040203"/>
          <w:sz w:val="28"/>
          <w:szCs w:val="28"/>
        </w:rPr>
        <w:t xml:space="preserve">Реализация </w:t>
      </w:r>
      <w:r w:rsidR="00095729" w:rsidRPr="00842953">
        <w:rPr>
          <w:b/>
          <w:color w:val="040203"/>
          <w:sz w:val="28"/>
          <w:szCs w:val="28"/>
        </w:rPr>
        <w:t>мероприятий, направленных на развитие муниципальной службы в</w:t>
      </w:r>
      <w:r w:rsidR="008D413C" w:rsidRPr="00842953">
        <w:rPr>
          <w:color w:val="020001"/>
          <w:sz w:val="28"/>
          <w:szCs w:val="28"/>
        </w:rPr>
        <w:t xml:space="preserve"> </w:t>
      </w:r>
      <w:r w:rsidR="008D413C" w:rsidRPr="00842953">
        <w:rPr>
          <w:b/>
          <w:color w:val="020001"/>
          <w:sz w:val="28"/>
          <w:szCs w:val="28"/>
        </w:rPr>
        <w:t>муниципальном образовании «Первоавгустовский сельсовет» Дмитриевского района</w:t>
      </w:r>
      <w:r w:rsidR="00095729" w:rsidRPr="00842953">
        <w:rPr>
          <w:b/>
          <w:color w:val="040203"/>
          <w:sz w:val="28"/>
          <w:szCs w:val="28"/>
        </w:rPr>
        <w:t xml:space="preserve"> Курской области</w:t>
      </w:r>
      <w:r w:rsidR="0092697F" w:rsidRPr="00842953">
        <w:rPr>
          <w:b/>
          <w:color w:val="040203"/>
          <w:sz w:val="28"/>
          <w:szCs w:val="28"/>
        </w:rPr>
        <w:t xml:space="preserve"> на </w:t>
      </w:r>
      <w:r w:rsidR="00600EDC">
        <w:rPr>
          <w:b/>
          <w:color w:val="040203"/>
          <w:sz w:val="28"/>
          <w:szCs w:val="28"/>
        </w:rPr>
        <w:t>2023-2025</w:t>
      </w:r>
      <w:r w:rsidR="00E12014" w:rsidRPr="00842953">
        <w:rPr>
          <w:b/>
          <w:color w:val="040203"/>
          <w:sz w:val="28"/>
          <w:szCs w:val="28"/>
        </w:rPr>
        <w:t xml:space="preserve"> год</w:t>
      </w:r>
      <w:r w:rsidR="00212386" w:rsidRPr="00842953">
        <w:rPr>
          <w:b/>
          <w:color w:val="040203"/>
          <w:sz w:val="28"/>
          <w:szCs w:val="28"/>
        </w:rPr>
        <w:t>ы</w:t>
      </w:r>
      <w:r w:rsidR="00E12014" w:rsidRPr="00842953">
        <w:rPr>
          <w:b/>
          <w:color w:val="040203"/>
          <w:sz w:val="28"/>
          <w:szCs w:val="28"/>
        </w:rPr>
        <w:t>»</w:t>
      </w:r>
    </w:p>
    <w:p w:rsidR="00F06C08" w:rsidRPr="008D4ACA" w:rsidRDefault="00F06C08">
      <w:pPr>
        <w:shd w:val="clear" w:color="auto" w:fill="FFFFFF"/>
        <w:autoSpaceDE w:val="0"/>
        <w:spacing w:before="1" w:after="1"/>
        <w:rPr>
          <w:color w:val="050305"/>
          <w:sz w:val="16"/>
          <w:szCs w:val="16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5"/>
        <w:gridCol w:w="7224"/>
      </w:tblGrid>
      <w:tr w:rsidR="00CF31E6" w:rsidRPr="00D82A2B">
        <w:trPr>
          <w:trHeight w:val="736"/>
        </w:trPr>
        <w:tc>
          <w:tcPr>
            <w:tcW w:w="2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31E6" w:rsidRDefault="00CF31E6">
            <w:r>
              <w:t>Наименование подпрограммы</w:t>
            </w:r>
          </w:p>
        </w:tc>
        <w:tc>
          <w:tcPr>
            <w:tcW w:w="7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31E6" w:rsidRPr="00CF31E6" w:rsidRDefault="003C71DB" w:rsidP="008D413C">
            <w:pPr>
              <w:jc w:val="both"/>
            </w:pPr>
            <w:r>
              <w:rPr>
                <w:color w:val="040203"/>
              </w:rPr>
              <w:t>«Реализация</w:t>
            </w:r>
            <w:r w:rsidR="00095729">
              <w:rPr>
                <w:color w:val="040203"/>
              </w:rPr>
              <w:t xml:space="preserve"> мероприятий, направленных на развитие муниципальной службы в </w:t>
            </w:r>
            <w:r w:rsidR="008D413C">
              <w:rPr>
                <w:color w:val="020001"/>
              </w:rPr>
              <w:t>муниципальном образовании «Первоавгустовский сельсовет» Дмитриевского района</w:t>
            </w:r>
            <w:r w:rsidR="008D413C" w:rsidRPr="00D82A2B">
              <w:rPr>
                <w:color w:val="020001"/>
              </w:rPr>
              <w:t xml:space="preserve"> </w:t>
            </w:r>
            <w:r w:rsidR="00095729" w:rsidRPr="00D82A2B">
              <w:rPr>
                <w:color w:val="040203"/>
              </w:rPr>
              <w:t>Курской области</w:t>
            </w:r>
            <w:r w:rsidR="00CE7101">
              <w:rPr>
                <w:color w:val="040203"/>
              </w:rPr>
              <w:t xml:space="preserve"> на </w:t>
            </w:r>
            <w:r w:rsidR="00600EDC">
              <w:rPr>
                <w:color w:val="040203"/>
              </w:rPr>
              <w:t>2023-2025</w:t>
            </w:r>
            <w:r w:rsidR="00E12014">
              <w:rPr>
                <w:color w:val="040203"/>
              </w:rPr>
              <w:t xml:space="preserve"> год</w:t>
            </w:r>
            <w:r w:rsidR="00212386">
              <w:rPr>
                <w:color w:val="040203"/>
              </w:rPr>
              <w:t>ы</w:t>
            </w:r>
            <w:r w:rsidR="00E12014">
              <w:rPr>
                <w:color w:val="040203"/>
              </w:rPr>
              <w:t>»</w:t>
            </w:r>
          </w:p>
        </w:tc>
      </w:tr>
      <w:tr w:rsidR="00F06C08" w:rsidRPr="00D82A2B">
        <w:trPr>
          <w:trHeight w:val="736"/>
        </w:trPr>
        <w:tc>
          <w:tcPr>
            <w:tcW w:w="2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31E6" w:rsidRDefault="00CF31E6">
            <w:r>
              <w:t>Ответственный исполнитель</w:t>
            </w:r>
          </w:p>
          <w:p w:rsidR="00F06C08" w:rsidRPr="00D82A2B" w:rsidRDefault="00F06C08">
            <w:r w:rsidRPr="00D82A2B">
              <w:t>подпрограммы</w:t>
            </w:r>
          </w:p>
        </w:tc>
        <w:tc>
          <w:tcPr>
            <w:tcW w:w="7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6C08" w:rsidRPr="00D82A2B" w:rsidRDefault="00F06C08" w:rsidP="00095729">
            <w:pPr>
              <w:jc w:val="both"/>
              <w:rPr>
                <w:color w:val="FF0000"/>
              </w:rPr>
            </w:pPr>
            <w:r w:rsidRPr="00D82A2B">
              <w:t xml:space="preserve">Администрация </w:t>
            </w:r>
            <w:r w:rsidR="008D413C">
              <w:t>Первоавгустовского сельсовета Дмитриевского района</w:t>
            </w:r>
            <w:r w:rsidR="00095729">
              <w:t xml:space="preserve"> Курской области</w:t>
            </w:r>
            <w:r w:rsidRPr="00D82A2B">
              <w:t xml:space="preserve"> </w:t>
            </w:r>
          </w:p>
        </w:tc>
      </w:tr>
      <w:tr w:rsidR="00F06C08" w:rsidRPr="00D82A2B">
        <w:trPr>
          <w:trHeight w:val="25"/>
        </w:trPr>
        <w:tc>
          <w:tcPr>
            <w:tcW w:w="2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6C08" w:rsidRPr="00D82A2B" w:rsidRDefault="00842953">
            <w:pPr>
              <w:pStyle w:val="ad"/>
              <w:rPr>
                <w:color w:val="050305"/>
              </w:rPr>
            </w:pPr>
            <w:r>
              <w:t>Программно-</w:t>
            </w:r>
            <w:r w:rsidR="00F06C08" w:rsidRPr="00D82A2B">
              <w:t>целевые инструменты программы</w:t>
            </w:r>
          </w:p>
        </w:tc>
        <w:tc>
          <w:tcPr>
            <w:tcW w:w="7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6C08" w:rsidRPr="00D82A2B" w:rsidRDefault="00CF31E6">
            <w:pPr>
              <w:shd w:val="clear" w:color="auto" w:fill="FFFFFF"/>
              <w:autoSpaceDE w:val="0"/>
              <w:spacing w:before="1" w:after="1"/>
            </w:pPr>
            <w:r>
              <w:t>отсутствуют</w:t>
            </w:r>
          </w:p>
        </w:tc>
      </w:tr>
      <w:tr w:rsidR="00CF31E6" w:rsidRPr="00D82A2B">
        <w:tc>
          <w:tcPr>
            <w:tcW w:w="2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31E6" w:rsidRPr="00D82A2B" w:rsidRDefault="00CF31E6">
            <w:pPr>
              <w:pStyle w:val="ad"/>
            </w:pPr>
            <w:r>
              <w:t>Цели подпрограммы</w:t>
            </w:r>
          </w:p>
        </w:tc>
        <w:tc>
          <w:tcPr>
            <w:tcW w:w="7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27CB" w:rsidRDefault="00F027CB" w:rsidP="00F027CB">
            <w:pPr>
              <w:shd w:val="clear" w:color="auto" w:fill="FFFFFF"/>
              <w:autoSpaceDE w:val="0"/>
              <w:spacing w:before="1" w:after="1"/>
            </w:pPr>
            <w:r>
              <w:rPr>
                <w:color w:val="050305"/>
              </w:rPr>
              <w:t>С</w:t>
            </w:r>
            <w:r w:rsidRPr="00D82A2B">
              <w:rPr>
                <w:color w:val="050305"/>
              </w:rPr>
              <w:t xml:space="preserve">оздание условий </w:t>
            </w:r>
            <w:r w:rsidRPr="00D82A2B">
              <w:rPr>
                <w:rFonts w:eastAsia="Arial"/>
                <w:color w:val="050305"/>
              </w:rPr>
              <w:t xml:space="preserve">для </w:t>
            </w:r>
            <w:r w:rsidRPr="00D82A2B">
              <w:rPr>
                <w:color w:val="050305"/>
              </w:rPr>
              <w:t xml:space="preserve">эффективного развития и совершенствования муниципальной службы </w:t>
            </w:r>
            <w:r>
              <w:rPr>
                <w:color w:val="050305"/>
              </w:rPr>
              <w:t xml:space="preserve">в </w:t>
            </w:r>
            <w:r>
              <w:t>муниципальном образовании</w:t>
            </w:r>
            <w:r w:rsidRPr="003549AB">
              <w:t xml:space="preserve"> «Первоавгустовский сельсовет» Дмитриевского района Курской области</w:t>
            </w:r>
            <w:r>
              <w:t xml:space="preserve">, </w:t>
            </w:r>
          </w:p>
          <w:p w:rsidR="00CF31E6" w:rsidRPr="00D82A2B" w:rsidRDefault="00F027CB" w:rsidP="00F027CB">
            <w:pPr>
              <w:shd w:val="clear" w:color="auto" w:fill="FFFFFF"/>
              <w:autoSpaceDE w:val="0"/>
              <w:spacing w:before="1" w:after="1"/>
              <w:rPr>
                <w:color w:val="050305"/>
              </w:rPr>
            </w:pPr>
            <w:r>
              <w:rPr>
                <w:color w:val="050305"/>
              </w:rPr>
              <w:t xml:space="preserve"> формирование эффективной системы управления муниципальной службой, укрепление материально-технической базы, необходимой для эффективного развития муниципальной службы. </w:t>
            </w:r>
            <w:r w:rsidRPr="00D82A2B">
              <w:rPr>
                <w:color w:val="050305"/>
              </w:rPr>
              <w:t xml:space="preserve"> </w:t>
            </w:r>
          </w:p>
        </w:tc>
      </w:tr>
      <w:tr w:rsidR="00F027CB" w:rsidRPr="00D82A2B">
        <w:tc>
          <w:tcPr>
            <w:tcW w:w="2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27CB" w:rsidRPr="00D82A2B" w:rsidRDefault="00F027CB">
            <w:pPr>
              <w:pStyle w:val="ad"/>
              <w:rPr>
                <w:color w:val="050305"/>
              </w:rPr>
            </w:pPr>
            <w:r w:rsidRPr="00D82A2B">
              <w:t>Задачи подпрограммы</w:t>
            </w:r>
          </w:p>
        </w:tc>
        <w:tc>
          <w:tcPr>
            <w:tcW w:w="7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27CB" w:rsidRPr="00D82A2B" w:rsidRDefault="00F027CB" w:rsidP="00D12935">
            <w:pPr>
              <w:shd w:val="clear" w:color="auto" w:fill="FFFFFF"/>
              <w:autoSpaceDE w:val="0"/>
              <w:spacing w:before="1" w:after="1"/>
              <w:rPr>
                <w:color w:val="050305"/>
              </w:rPr>
            </w:pPr>
            <w:r>
              <w:rPr>
                <w:color w:val="050305"/>
              </w:rPr>
              <w:t xml:space="preserve">- </w:t>
            </w:r>
            <w:r w:rsidRPr="00D82A2B">
              <w:rPr>
                <w:color w:val="050305"/>
              </w:rPr>
              <w:t xml:space="preserve">повышение ответственности муниципальных служащих за результаты своей деятельности; </w:t>
            </w:r>
          </w:p>
          <w:p w:rsidR="00F027CB" w:rsidRPr="00D82A2B" w:rsidRDefault="00F027CB" w:rsidP="00D12935">
            <w:pPr>
              <w:shd w:val="clear" w:color="auto" w:fill="FFFFFF"/>
              <w:autoSpaceDE w:val="0"/>
              <w:spacing w:before="1" w:after="1"/>
              <w:rPr>
                <w:color w:val="050305"/>
              </w:rPr>
            </w:pPr>
            <w:r w:rsidRPr="00D82A2B">
              <w:rPr>
                <w:color w:val="050305"/>
              </w:rPr>
              <w:t xml:space="preserve"> </w:t>
            </w:r>
            <w:r>
              <w:rPr>
                <w:color w:val="050305"/>
              </w:rPr>
              <w:t xml:space="preserve">- </w:t>
            </w:r>
            <w:r w:rsidRPr="00D82A2B">
              <w:rPr>
                <w:color w:val="050305"/>
              </w:rPr>
              <w:t xml:space="preserve">обеспечение открытости и прозрачности муниципальной службы; </w:t>
            </w:r>
          </w:p>
          <w:p w:rsidR="00F027CB" w:rsidRDefault="00F027CB" w:rsidP="00D12935">
            <w:pPr>
              <w:shd w:val="clear" w:color="auto" w:fill="FFFFFF"/>
              <w:autoSpaceDE w:val="0"/>
              <w:spacing w:before="1" w:after="1"/>
            </w:pPr>
            <w:r w:rsidRPr="00D82A2B">
              <w:rPr>
                <w:color w:val="050305"/>
              </w:rPr>
              <w:t xml:space="preserve"> </w:t>
            </w:r>
            <w:r w:rsidRPr="00C827E6">
              <w:t xml:space="preserve">- </w:t>
            </w:r>
            <w:r>
              <w:t>с</w:t>
            </w:r>
            <w:r w:rsidRPr="00C827E6">
              <w:t>оздание единой системы непрерывного обучения муниципальных служащих</w:t>
            </w:r>
            <w:r>
              <w:t>;</w:t>
            </w:r>
          </w:p>
          <w:p w:rsidR="00F027CB" w:rsidRDefault="00F027CB" w:rsidP="00D12935">
            <w:pPr>
              <w:shd w:val="clear" w:color="auto" w:fill="FFFFFF"/>
              <w:autoSpaceDE w:val="0"/>
              <w:spacing w:before="1" w:after="1"/>
            </w:pPr>
            <w:r>
              <w:t>- повышение эффективности и результативности муниципальной службы;</w:t>
            </w:r>
          </w:p>
          <w:p w:rsidR="00F027CB" w:rsidRPr="00AB424A" w:rsidRDefault="00F027CB" w:rsidP="00D12935">
            <w:pPr>
              <w:shd w:val="clear" w:color="auto" w:fill="FFFFFF"/>
              <w:autoSpaceDE w:val="0"/>
              <w:spacing w:before="1" w:after="1"/>
            </w:pPr>
            <w:r>
              <w:t>- обеспечение материально-техническими ресурсами рабочих мест муниципальных служащих.</w:t>
            </w:r>
          </w:p>
        </w:tc>
      </w:tr>
      <w:tr w:rsidR="00F06C08" w:rsidRPr="00D82A2B">
        <w:tc>
          <w:tcPr>
            <w:tcW w:w="2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6C08" w:rsidRPr="00D82A2B" w:rsidRDefault="00F06C08" w:rsidP="008D413C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rPr>
                <w:color w:val="050305"/>
              </w:rPr>
            </w:pPr>
            <w:r w:rsidRPr="00D82A2B">
              <w:rPr>
                <w:color w:val="050305"/>
              </w:rPr>
              <w:t>Целевые индикаторы и показатели подпрограммы</w:t>
            </w:r>
          </w:p>
        </w:tc>
        <w:tc>
          <w:tcPr>
            <w:tcW w:w="7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6C08" w:rsidRPr="00D82A2B" w:rsidRDefault="008D4ACA" w:rsidP="008D4ACA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ind w:right="-111"/>
              <w:rPr>
                <w:color w:val="050305"/>
              </w:rPr>
            </w:pPr>
            <w:r>
              <w:rPr>
                <w:color w:val="050305"/>
              </w:rPr>
              <w:t xml:space="preserve">- </w:t>
            </w:r>
            <w:r w:rsidR="00F06C08" w:rsidRPr="00D82A2B">
              <w:rPr>
                <w:color w:val="050305"/>
              </w:rPr>
              <w:t xml:space="preserve">количество муниципальных служащих, прошедших </w:t>
            </w:r>
          </w:p>
          <w:p w:rsidR="00F06C08" w:rsidRPr="00D82A2B" w:rsidRDefault="00F06C08" w:rsidP="008D4ACA">
            <w:pPr>
              <w:shd w:val="clear" w:color="auto" w:fill="FFFFFF"/>
              <w:autoSpaceDE w:val="0"/>
              <w:spacing w:before="1" w:after="1"/>
              <w:ind w:right="-111"/>
              <w:rPr>
                <w:color w:val="050305"/>
              </w:rPr>
            </w:pPr>
            <w:r w:rsidRPr="00D82A2B">
              <w:rPr>
                <w:color w:val="050305"/>
              </w:rPr>
              <w:t xml:space="preserve"> переподготовку и повышение квалификации;</w:t>
            </w:r>
          </w:p>
          <w:p w:rsidR="00F06C08" w:rsidRPr="00D82A2B" w:rsidRDefault="008D4ACA" w:rsidP="008D4ACA">
            <w:pPr>
              <w:shd w:val="clear" w:color="auto" w:fill="FFFFFF"/>
              <w:autoSpaceDE w:val="0"/>
              <w:spacing w:before="1" w:after="1"/>
              <w:ind w:right="-111"/>
              <w:rPr>
                <w:color w:val="0B090B"/>
              </w:rPr>
            </w:pPr>
            <w:r>
              <w:rPr>
                <w:color w:val="0B090B"/>
              </w:rPr>
              <w:t xml:space="preserve">- </w:t>
            </w:r>
            <w:r w:rsidR="00CF31E6">
              <w:rPr>
                <w:color w:val="0B090B"/>
              </w:rPr>
              <w:t>доля граждан, доверяющих муни</w:t>
            </w:r>
            <w:r w:rsidR="00F06C08" w:rsidRPr="00D82A2B">
              <w:rPr>
                <w:color w:val="0B090B"/>
              </w:rPr>
              <w:t>ципальным служащим</w:t>
            </w:r>
            <w:r w:rsidR="00F06C08" w:rsidRPr="00D82A2B">
              <w:rPr>
                <w:color w:val="0B090B"/>
                <w:w w:val="132"/>
              </w:rPr>
              <w:t xml:space="preserve">, </w:t>
            </w:r>
            <w:r>
              <w:rPr>
                <w:color w:val="0B090B"/>
                <w:w w:val="132"/>
              </w:rPr>
              <w:t xml:space="preserve"> </w:t>
            </w:r>
            <w:r w:rsidR="00F06C08" w:rsidRPr="00D82A2B">
              <w:rPr>
                <w:color w:val="0B090B"/>
              </w:rPr>
              <w:t xml:space="preserve">количество мероприятий по противодействию коррупции на муниципальной службе и снижению уровня коррупционных проявлений; </w:t>
            </w:r>
          </w:p>
          <w:p w:rsidR="00F06C08" w:rsidRPr="00736C2C" w:rsidRDefault="008D4ACA" w:rsidP="00CE3CCC">
            <w:pPr>
              <w:shd w:val="clear" w:color="auto" w:fill="FFFFFF"/>
              <w:autoSpaceDE w:val="0"/>
              <w:spacing w:before="1" w:after="1"/>
              <w:ind w:right="-111"/>
              <w:rPr>
                <w:color w:val="0B090B"/>
              </w:rPr>
            </w:pPr>
            <w:r>
              <w:rPr>
                <w:color w:val="0B090B"/>
              </w:rPr>
              <w:t xml:space="preserve">- </w:t>
            </w:r>
            <w:r w:rsidR="00F06C08" w:rsidRPr="00D82A2B">
              <w:rPr>
                <w:color w:val="0B090B"/>
              </w:rPr>
              <w:t xml:space="preserve">уровень выполнения бюджетных обязательств </w:t>
            </w:r>
            <w:r w:rsidR="00CE3CCC">
              <w:rPr>
                <w:color w:val="0B090B"/>
              </w:rPr>
              <w:t>по</w:t>
            </w:r>
            <w:r w:rsidR="00F06C08" w:rsidRPr="00D82A2B">
              <w:rPr>
                <w:color w:val="0B090B"/>
              </w:rPr>
              <w:t xml:space="preserve"> отношению</w:t>
            </w:r>
            <w:r w:rsidR="00736C2C">
              <w:rPr>
                <w:color w:val="0B090B"/>
              </w:rPr>
              <w:t xml:space="preserve"> к запланированным показателям</w:t>
            </w:r>
            <w:r w:rsidR="00F06C08" w:rsidRPr="00D82A2B">
              <w:rPr>
                <w:color w:val="0B090B"/>
              </w:rPr>
              <w:t>.</w:t>
            </w:r>
          </w:p>
        </w:tc>
      </w:tr>
      <w:tr w:rsidR="008D4ACA" w:rsidRPr="00D82A2B">
        <w:trPr>
          <w:trHeight w:val="360"/>
        </w:trPr>
        <w:tc>
          <w:tcPr>
            <w:tcW w:w="241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4ACA" w:rsidRPr="00D82A2B" w:rsidRDefault="008D4ACA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</w:pPr>
            <w:r w:rsidRPr="00D82A2B">
              <w:t>Этапы и сроки реализации под</w:t>
            </w:r>
            <w:r>
              <w:t>п</w:t>
            </w:r>
            <w:r w:rsidRPr="00D82A2B">
              <w:t>рограммы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4ACA" w:rsidRPr="00D82A2B" w:rsidRDefault="008D4ACA" w:rsidP="00BF4798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rPr>
                <w:color w:val="0B090B"/>
              </w:rPr>
            </w:pPr>
            <w:r w:rsidRPr="00D82A2B">
              <w:rPr>
                <w:color w:val="0B090B"/>
              </w:rPr>
              <w:t xml:space="preserve">Подпрограмма реализуется </w:t>
            </w:r>
            <w:r w:rsidR="0092697F">
              <w:rPr>
                <w:color w:val="0B090B"/>
              </w:rPr>
              <w:t xml:space="preserve">в один этап: </w:t>
            </w:r>
            <w:r w:rsidR="00600EDC">
              <w:rPr>
                <w:color w:val="0B090B"/>
              </w:rPr>
              <w:t>2023-2025</w:t>
            </w:r>
            <w:r w:rsidR="00515AA4">
              <w:rPr>
                <w:color w:val="0B090B"/>
              </w:rPr>
              <w:t xml:space="preserve"> год</w:t>
            </w:r>
            <w:r w:rsidR="00212386">
              <w:rPr>
                <w:color w:val="0B090B"/>
              </w:rPr>
              <w:t>ы</w:t>
            </w:r>
            <w:r w:rsidRPr="00D82A2B">
              <w:rPr>
                <w:color w:val="0B090B"/>
              </w:rPr>
              <w:t xml:space="preserve"> </w:t>
            </w:r>
          </w:p>
        </w:tc>
      </w:tr>
      <w:tr w:rsidR="00F06C08" w:rsidRPr="00D82A2B" w:rsidTr="006F5374">
        <w:trPr>
          <w:trHeight w:val="1363"/>
        </w:trPr>
        <w:tc>
          <w:tcPr>
            <w:tcW w:w="2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6C08" w:rsidRPr="00D82A2B" w:rsidRDefault="00F06C08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</w:pPr>
            <w:r w:rsidRPr="00D82A2B">
              <w:rPr>
                <w:color w:val="0B090B"/>
              </w:rPr>
              <w:t xml:space="preserve">Объемы бюджетных ассигнований подпрограммы </w:t>
            </w:r>
          </w:p>
          <w:p w:rsidR="00F06C08" w:rsidRPr="00D82A2B" w:rsidRDefault="00F06C08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</w:pPr>
          </w:p>
        </w:tc>
        <w:tc>
          <w:tcPr>
            <w:tcW w:w="7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0BFA" w:rsidRPr="00D50BFA" w:rsidRDefault="008D4ACA" w:rsidP="00D50BFA">
            <w:r>
              <w:rPr>
                <w:color w:val="0B090B"/>
              </w:rPr>
              <w:t>О</w:t>
            </w:r>
            <w:r w:rsidR="00F06C08" w:rsidRPr="00D82A2B">
              <w:rPr>
                <w:color w:val="0B090B"/>
              </w:rPr>
              <w:t xml:space="preserve">бщий объем финансирования </w:t>
            </w:r>
            <w:r>
              <w:rPr>
                <w:color w:val="0B090B"/>
              </w:rPr>
              <w:t>под</w:t>
            </w:r>
            <w:r w:rsidR="00F06C08" w:rsidRPr="00D82A2B">
              <w:rPr>
                <w:color w:val="0B090B"/>
              </w:rPr>
              <w:t>программы за счет средств мест</w:t>
            </w:r>
            <w:r w:rsidR="00A866FE">
              <w:rPr>
                <w:color w:val="0B090B"/>
              </w:rPr>
              <w:t>ного бюджета  составляет</w:t>
            </w:r>
            <w:r w:rsidR="00797D05">
              <w:t xml:space="preserve"> –</w:t>
            </w:r>
            <w:r w:rsidR="00D50BFA" w:rsidRPr="00D50BFA">
              <w:t>725600,00 руб., в том числе:</w:t>
            </w:r>
          </w:p>
          <w:p w:rsidR="00D50BFA" w:rsidRPr="00D50BFA" w:rsidRDefault="00D50BFA" w:rsidP="00D50BFA">
            <w:r w:rsidRPr="00D50BFA">
              <w:t xml:space="preserve"> 202</w:t>
            </w:r>
            <w:r>
              <w:t>3</w:t>
            </w:r>
            <w:r w:rsidRPr="00D50BFA">
              <w:t xml:space="preserve"> год –235200,00 руб.;</w:t>
            </w:r>
          </w:p>
          <w:p w:rsidR="00D50BFA" w:rsidRPr="00D50BFA" w:rsidRDefault="00D50BFA" w:rsidP="00D50BFA">
            <w:r w:rsidRPr="00D50BFA">
              <w:t xml:space="preserve"> 202</w:t>
            </w:r>
            <w:r>
              <w:t>4</w:t>
            </w:r>
            <w:r w:rsidRPr="00D50BFA">
              <w:t xml:space="preserve"> год –245200,00 руб.;</w:t>
            </w:r>
          </w:p>
          <w:p w:rsidR="00F06C08" w:rsidRPr="005F4CDB" w:rsidRDefault="00D50BFA" w:rsidP="00D50BFA">
            <w:r>
              <w:t xml:space="preserve"> 2025</w:t>
            </w:r>
            <w:r w:rsidRPr="00D50BFA">
              <w:t xml:space="preserve"> год –245200,00 руб.</w:t>
            </w:r>
          </w:p>
        </w:tc>
      </w:tr>
      <w:tr w:rsidR="00F06C08" w:rsidRPr="00D82A2B">
        <w:tc>
          <w:tcPr>
            <w:tcW w:w="2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6C08" w:rsidRPr="00D82A2B" w:rsidRDefault="00F06C08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rPr>
                <w:color w:val="0B090B"/>
              </w:rPr>
            </w:pPr>
            <w:r w:rsidRPr="00D82A2B">
              <w:rPr>
                <w:color w:val="0B090B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6C08" w:rsidRPr="00D82A2B" w:rsidRDefault="008D4ACA">
            <w:pPr>
              <w:shd w:val="clear" w:color="auto" w:fill="FFFFFF"/>
              <w:autoSpaceDE w:val="0"/>
              <w:spacing w:before="1" w:after="1"/>
              <w:rPr>
                <w:color w:val="0B090B"/>
              </w:rPr>
            </w:pPr>
            <w:r>
              <w:rPr>
                <w:color w:val="0B090B"/>
              </w:rPr>
              <w:t xml:space="preserve">Реализация подпрограммы </w:t>
            </w:r>
            <w:r w:rsidR="00F06C08" w:rsidRPr="00D82A2B">
              <w:rPr>
                <w:color w:val="0B090B"/>
              </w:rPr>
              <w:t xml:space="preserve"> будет способствовать созданию необходимых условий для повышения эффективности и результативности развития муниципальной службы </w:t>
            </w:r>
            <w:r w:rsidR="00585EE9">
              <w:rPr>
                <w:color w:val="0B090B"/>
              </w:rPr>
              <w:t>в администрации Первоавгустовского сельсовета Дмитриевского района</w:t>
            </w:r>
            <w:r w:rsidR="003C1030">
              <w:rPr>
                <w:color w:val="0B090B"/>
              </w:rPr>
              <w:t>.</w:t>
            </w:r>
          </w:p>
          <w:p w:rsidR="00F06C08" w:rsidRPr="00D82A2B" w:rsidRDefault="00F06C08">
            <w:pPr>
              <w:shd w:val="clear" w:color="auto" w:fill="FFFFFF"/>
              <w:autoSpaceDE w:val="0"/>
              <w:spacing w:before="1" w:after="1"/>
              <w:rPr>
                <w:color w:val="0B090B"/>
              </w:rPr>
            </w:pPr>
            <w:r w:rsidRPr="00D82A2B">
              <w:rPr>
                <w:color w:val="0B090B"/>
              </w:rPr>
              <w:t xml:space="preserve">В рамках подпрограммы будут обеспечены следующие результаты: </w:t>
            </w:r>
          </w:p>
          <w:p w:rsidR="00F06C08" w:rsidRPr="00D82A2B" w:rsidRDefault="00F06C08">
            <w:pPr>
              <w:shd w:val="clear" w:color="auto" w:fill="FFFFFF"/>
              <w:autoSpaceDE w:val="0"/>
              <w:spacing w:before="1" w:after="1"/>
              <w:rPr>
                <w:color w:val="0B090B"/>
              </w:rPr>
            </w:pPr>
            <w:r w:rsidRPr="00D82A2B">
              <w:rPr>
                <w:color w:val="0B090B"/>
              </w:rPr>
              <w:t xml:space="preserve">- повышение эффективности и результативности муниципальной службы; </w:t>
            </w:r>
          </w:p>
          <w:p w:rsidR="00F06C08" w:rsidRDefault="00842953" w:rsidP="005F4CDB">
            <w:pPr>
              <w:shd w:val="clear" w:color="auto" w:fill="FFFFFF"/>
              <w:autoSpaceDE w:val="0"/>
              <w:spacing w:before="1" w:after="1"/>
              <w:rPr>
                <w:color w:val="000000"/>
              </w:rPr>
            </w:pPr>
            <w:r>
              <w:rPr>
                <w:color w:val="0B090B"/>
              </w:rPr>
              <w:t xml:space="preserve">- </w:t>
            </w:r>
            <w:r w:rsidR="00F06C08" w:rsidRPr="00D82A2B">
              <w:rPr>
                <w:color w:val="0B090B"/>
              </w:rPr>
              <w:t xml:space="preserve">повышение квалификации </w:t>
            </w:r>
            <w:r w:rsidR="008D4ACA">
              <w:rPr>
                <w:color w:val="0B090B"/>
              </w:rPr>
              <w:t>трех</w:t>
            </w:r>
            <w:r w:rsidR="00F06C08" w:rsidRPr="00D82A2B">
              <w:rPr>
                <w:color w:val="0B090B"/>
              </w:rPr>
              <w:t xml:space="preserve"> муниципальных служащих</w:t>
            </w:r>
            <w:r w:rsidR="00F06C08" w:rsidRPr="00D82A2B">
              <w:rPr>
                <w:color w:val="000000"/>
              </w:rPr>
              <w:t xml:space="preserve">. </w:t>
            </w:r>
          </w:p>
          <w:p w:rsidR="00BB7303" w:rsidRPr="005F4CDB" w:rsidRDefault="00BB7303" w:rsidP="005F4CDB">
            <w:pPr>
              <w:shd w:val="clear" w:color="auto" w:fill="FFFFFF"/>
              <w:autoSpaceDE w:val="0"/>
              <w:spacing w:before="1" w:after="1"/>
              <w:rPr>
                <w:color w:val="0B090B"/>
              </w:rPr>
            </w:pPr>
            <w:r>
              <w:rPr>
                <w:color w:val="0B090B"/>
              </w:rPr>
              <w:t>- обеспечение материально-техническими ресурсами рабочих мест муниципальных служащих</w:t>
            </w:r>
          </w:p>
        </w:tc>
      </w:tr>
    </w:tbl>
    <w:p w:rsidR="00F06C08" w:rsidRPr="00C820C2" w:rsidRDefault="00F06C08">
      <w:pPr>
        <w:shd w:val="clear" w:color="auto" w:fill="FFFFFF"/>
        <w:autoSpaceDE w:val="0"/>
        <w:spacing w:before="1" w:after="1"/>
        <w:rPr>
          <w:color w:val="050305"/>
          <w:sz w:val="16"/>
          <w:szCs w:val="16"/>
        </w:rPr>
      </w:pPr>
    </w:p>
    <w:p w:rsidR="00BB7303" w:rsidRDefault="00BB7303" w:rsidP="00EB2109">
      <w:pPr>
        <w:shd w:val="clear" w:color="auto" w:fill="FFFFFF"/>
        <w:autoSpaceDE w:val="0"/>
        <w:spacing w:before="1" w:after="1"/>
        <w:jc w:val="center"/>
        <w:rPr>
          <w:b/>
          <w:bCs/>
          <w:color w:val="0E0B0D"/>
        </w:rPr>
      </w:pPr>
    </w:p>
    <w:p w:rsidR="00CE7101" w:rsidRDefault="00CE7101" w:rsidP="00EB2109">
      <w:pPr>
        <w:shd w:val="clear" w:color="auto" w:fill="FFFFFF"/>
        <w:autoSpaceDE w:val="0"/>
        <w:spacing w:before="1" w:after="1"/>
        <w:jc w:val="center"/>
        <w:rPr>
          <w:b/>
          <w:bCs/>
          <w:color w:val="0E0B0D"/>
        </w:rPr>
      </w:pPr>
    </w:p>
    <w:p w:rsidR="00CE7101" w:rsidRDefault="00CE7101" w:rsidP="00EB2109">
      <w:pPr>
        <w:shd w:val="clear" w:color="auto" w:fill="FFFFFF"/>
        <w:autoSpaceDE w:val="0"/>
        <w:spacing w:before="1" w:after="1"/>
        <w:jc w:val="center"/>
        <w:rPr>
          <w:b/>
          <w:bCs/>
          <w:color w:val="0E0B0D"/>
        </w:rPr>
      </w:pPr>
    </w:p>
    <w:p w:rsidR="00F06C08" w:rsidRPr="00842953" w:rsidRDefault="0014399C" w:rsidP="00EB2109">
      <w:pPr>
        <w:shd w:val="clear" w:color="auto" w:fill="FFFFFF"/>
        <w:autoSpaceDE w:val="0"/>
        <w:spacing w:before="1" w:after="1"/>
        <w:jc w:val="center"/>
        <w:rPr>
          <w:b/>
          <w:bCs/>
          <w:color w:val="0E0B0D"/>
          <w:sz w:val="28"/>
          <w:szCs w:val="28"/>
        </w:rPr>
      </w:pPr>
      <w:r w:rsidRPr="00842953">
        <w:rPr>
          <w:b/>
          <w:bCs/>
          <w:color w:val="0E0B0D"/>
          <w:sz w:val="28"/>
          <w:szCs w:val="28"/>
          <w:lang w:val="en-US"/>
        </w:rPr>
        <w:t>I</w:t>
      </w:r>
      <w:r w:rsidR="00F06C08" w:rsidRPr="00842953">
        <w:rPr>
          <w:b/>
          <w:bCs/>
          <w:color w:val="0E0B0D"/>
          <w:sz w:val="28"/>
          <w:szCs w:val="28"/>
        </w:rPr>
        <w:t>. Характеристика</w:t>
      </w:r>
      <w:r w:rsidR="00E12014" w:rsidRPr="00842953">
        <w:rPr>
          <w:b/>
          <w:bCs/>
          <w:color w:val="0E0B0D"/>
          <w:sz w:val="28"/>
          <w:szCs w:val="28"/>
        </w:rPr>
        <w:t xml:space="preserve"> сферы реализации Подпрограммы </w:t>
      </w:r>
    </w:p>
    <w:p w:rsidR="00F06C08" w:rsidRPr="00842953" w:rsidRDefault="00EB2109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E0B0D"/>
          <w:sz w:val="28"/>
          <w:szCs w:val="28"/>
        </w:rPr>
      </w:pPr>
      <w:r w:rsidRPr="00842953">
        <w:rPr>
          <w:rFonts w:eastAsia="Arial"/>
          <w:color w:val="0E0B0D"/>
          <w:w w:val="106"/>
          <w:sz w:val="28"/>
          <w:szCs w:val="28"/>
        </w:rPr>
        <w:t>В</w:t>
      </w:r>
      <w:r w:rsidR="00F06C08" w:rsidRPr="00842953">
        <w:rPr>
          <w:rFonts w:eastAsia="Arial"/>
          <w:color w:val="0E0B0D"/>
          <w:w w:val="106"/>
          <w:sz w:val="28"/>
          <w:szCs w:val="28"/>
        </w:rPr>
        <w:t xml:space="preserve"> </w:t>
      </w:r>
      <w:r w:rsidR="00F06C08" w:rsidRPr="00842953">
        <w:rPr>
          <w:color w:val="0E0B0D"/>
          <w:sz w:val="28"/>
          <w:szCs w:val="28"/>
        </w:rPr>
        <w:t>значительной степени результаты реализации подпрограммы зависят от кадрового потенциала, е</w:t>
      </w:r>
      <w:r w:rsidR="00F06C08" w:rsidRPr="00842953">
        <w:rPr>
          <w:color w:val="2D2A2D"/>
          <w:sz w:val="28"/>
          <w:szCs w:val="28"/>
        </w:rPr>
        <w:t>г</w:t>
      </w:r>
      <w:r w:rsidR="00F06C08" w:rsidRPr="00842953">
        <w:rPr>
          <w:color w:val="0E0B0D"/>
          <w:sz w:val="28"/>
          <w:szCs w:val="28"/>
        </w:rPr>
        <w:t xml:space="preserve">о профессионального уровня и качества подготовки. </w:t>
      </w:r>
    </w:p>
    <w:p w:rsidR="00F06C08" w:rsidRPr="00842953" w:rsidRDefault="00F06C08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E0B0D"/>
          <w:sz w:val="28"/>
          <w:szCs w:val="28"/>
        </w:rPr>
      </w:pPr>
      <w:r w:rsidRPr="00842953">
        <w:rPr>
          <w:color w:val="0E0B0D"/>
          <w:sz w:val="28"/>
          <w:szCs w:val="28"/>
        </w:rPr>
        <w:t xml:space="preserve">Развитию кадрового потенциала способствуют правовое регулирование и </w:t>
      </w:r>
      <w:r w:rsidRPr="00842953">
        <w:rPr>
          <w:color w:val="6D6D6D"/>
          <w:sz w:val="28"/>
          <w:szCs w:val="28"/>
        </w:rPr>
        <w:t>о</w:t>
      </w:r>
      <w:r w:rsidRPr="00842953">
        <w:rPr>
          <w:color w:val="0E0B0D"/>
          <w:sz w:val="28"/>
          <w:szCs w:val="28"/>
        </w:rPr>
        <w:t xml:space="preserve">птимальная организация прохождения муниципальной службы, плановое и системное ее развитие. </w:t>
      </w:r>
    </w:p>
    <w:p w:rsidR="00F06C08" w:rsidRPr="00842953" w:rsidRDefault="00585EE9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E0B0D"/>
          <w:sz w:val="28"/>
          <w:szCs w:val="28"/>
        </w:rPr>
      </w:pPr>
      <w:r w:rsidRPr="00842953">
        <w:rPr>
          <w:color w:val="0E0B0D"/>
          <w:sz w:val="28"/>
          <w:szCs w:val="28"/>
        </w:rPr>
        <w:t xml:space="preserve">На территории Первоавгустовского сельсовета Дмитриевского района </w:t>
      </w:r>
      <w:r w:rsidR="00F06C08" w:rsidRPr="00842953">
        <w:rPr>
          <w:color w:val="0E0B0D"/>
          <w:sz w:val="28"/>
          <w:szCs w:val="28"/>
        </w:rPr>
        <w:t xml:space="preserve">Курской области сложилась система правового регулирования и организации муниципальной службы в соответствии с действующим </w:t>
      </w:r>
      <w:r w:rsidR="00EB2109" w:rsidRPr="00842953">
        <w:rPr>
          <w:color w:val="0E0B0D"/>
          <w:sz w:val="28"/>
          <w:szCs w:val="28"/>
        </w:rPr>
        <w:t>з</w:t>
      </w:r>
      <w:r w:rsidR="00F06C08" w:rsidRPr="00842953">
        <w:rPr>
          <w:color w:val="0E0B0D"/>
          <w:sz w:val="28"/>
          <w:szCs w:val="28"/>
        </w:rPr>
        <w:t>аконодательством. Осуществляется постоянный мониторинг федеральной и</w:t>
      </w:r>
      <w:r w:rsidR="00EB2109" w:rsidRPr="00842953">
        <w:rPr>
          <w:color w:val="0E0B0D"/>
          <w:sz w:val="28"/>
          <w:szCs w:val="28"/>
        </w:rPr>
        <w:t xml:space="preserve"> областной правовой базы по воп</w:t>
      </w:r>
      <w:r w:rsidR="00F06C08" w:rsidRPr="00842953">
        <w:rPr>
          <w:color w:val="0E0B0D"/>
          <w:sz w:val="28"/>
          <w:szCs w:val="28"/>
        </w:rPr>
        <w:t xml:space="preserve">росам муниципальной службы. </w:t>
      </w:r>
    </w:p>
    <w:p w:rsidR="00F06C08" w:rsidRPr="00842953" w:rsidRDefault="00F06C08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E0B0D"/>
          <w:sz w:val="28"/>
          <w:szCs w:val="28"/>
        </w:rPr>
      </w:pPr>
      <w:r w:rsidRPr="00842953">
        <w:rPr>
          <w:rFonts w:eastAsia="Arial"/>
          <w:color w:val="0E0B0D"/>
          <w:sz w:val="28"/>
          <w:szCs w:val="28"/>
        </w:rPr>
        <w:t xml:space="preserve">С </w:t>
      </w:r>
      <w:r w:rsidRPr="00842953">
        <w:rPr>
          <w:color w:val="0E0B0D"/>
          <w:sz w:val="28"/>
          <w:szCs w:val="28"/>
        </w:rPr>
        <w:t>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</w:t>
      </w:r>
      <w:r w:rsidRPr="00842953">
        <w:rPr>
          <w:color w:val="2D2A2D"/>
          <w:sz w:val="28"/>
          <w:szCs w:val="28"/>
        </w:rPr>
        <w:t>н</w:t>
      </w:r>
      <w:r w:rsidRPr="00842953">
        <w:rPr>
          <w:color w:val="0E0B0D"/>
          <w:sz w:val="28"/>
          <w:szCs w:val="28"/>
        </w:rPr>
        <w:t>ове долгосрочного планирования и га</w:t>
      </w:r>
      <w:r w:rsidR="00EB2109" w:rsidRPr="00842953">
        <w:rPr>
          <w:color w:val="0E0B0D"/>
          <w:sz w:val="28"/>
          <w:szCs w:val="28"/>
        </w:rPr>
        <w:t xml:space="preserve">рантированного финансирования из </w:t>
      </w:r>
      <w:r w:rsidR="00C820C2" w:rsidRPr="00842953">
        <w:rPr>
          <w:color w:val="0E0B0D"/>
          <w:sz w:val="28"/>
          <w:szCs w:val="28"/>
        </w:rPr>
        <w:t>б</w:t>
      </w:r>
      <w:r w:rsidR="00EB2109" w:rsidRPr="00842953">
        <w:rPr>
          <w:color w:val="0E0B0D"/>
          <w:sz w:val="28"/>
          <w:szCs w:val="28"/>
        </w:rPr>
        <w:t>юджета муниципального образования</w:t>
      </w:r>
      <w:r w:rsidRPr="00842953">
        <w:rPr>
          <w:color w:val="0E0B0D"/>
          <w:sz w:val="28"/>
          <w:szCs w:val="28"/>
        </w:rPr>
        <w:t xml:space="preserve"> «</w:t>
      </w:r>
      <w:r w:rsidR="00585EE9" w:rsidRPr="00842953">
        <w:rPr>
          <w:color w:val="0E0B0D"/>
          <w:sz w:val="28"/>
          <w:szCs w:val="28"/>
        </w:rPr>
        <w:t>Первоавгустовский сельсовет</w:t>
      </w:r>
      <w:r w:rsidRPr="00842953">
        <w:rPr>
          <w:color w:val="0E0B0D"/>
          <w:sz w:val="28"/>
          <w:szCs w:val="28"/>
        </w:rPr>
        <w:t>»</w:t>
      </w:r>
      <w:r w:rsidR="00585EE9" w:rsidRPr="00842953">
        <w:rPr>
          <w:color w:val="0E0B0D"/>
          <w:sz w:val="28"/>
          <w:szCs w:val="28"/>
        </w:rPr>
        <w:t xml:space="preserve"> Дмитриевского района</w:t>
      </w:r>
      <w:r w:rsidRPr="00842953">
        <w:rPr>
          <w:color w:val="0E0B0D"/>
          <w:sz w:val="28"/>
          <w:szCs w:val="28"/>
        </w:rPr>
        <w:t xml:space="preserve"> Курской области. </w:t>
      </w:r>
    </w:p>
    <w:p w:rsidR="00F06C08" w:rsidRPr="00842953" w:rsidRDefault="00F06C08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E0B0D"/>
          <w:sz w:val="28"/>
          <w:szCs w:val="28"/>
        </w:rPr>
      </w:pPr>
      <w:r w:rsidRPr="00842953">
        <w:rPr>
          <w:color w:val="0E0B0D"/>
          <w:sz w:val="28"/>
          <w:szCs w:val="28"/>
        </w:rPr>
        <w:t>В целях урегулирования указанных проблем существует необходимость со</w:t>
      </w:r>
      <w:r w:rsidR="00585EE9" w:rsidRPr="00842953">
        <w:rPr>
          <w:color w:val="0E0B0D"/>
          <w:sz w:val="28"/>
          <w:szCs w:val="28"/>
        </w:rPr>
        <w:t xml:space="preserve">здания и развития на территории Первоавгустовского </w:t>
      </w:r>
      <w:proofErr w:type="gramStart"/>
      <w:r w:rsidR="00585EE9" w:rsidRPr="00842953">
        <w:rPr>
          <w:color w:val="0E0B0D"/>
          <w:sz w:val="28"/>
          <w:szCs w:val="28"/>
        </w:rPr>
        <w:t>сельсовета Дмитриевского района</w:t>
      </w:r>
      <w:r w:rsidRPr="00842953">
        <w:rPr>
          <w:color w:val="0E0B0D"/>
          <w:sz w:val="28"/>
          <w:szCs w:val="28"/>
        </w:rPr>
        <w:t xml:space="preserve"> Курско</w:t>
      </w:r>
      <w:r w:rsidR="00EB2109" w:rsidRPr="00842953">
        <w:rPr>
          <w:color w:val="0E0B0D"/>
          <w:sz w:val="28"/>
          <w:szCs w:val="28"/>
        </w:rPr>
        <w:t>й области системы дистанционного</w:t>
      </w:r>
      <w:r w:rsidRPr="00842953">
        <w:rPr>
          <w:color w:val="0E0B0D"/>
          <w:sz w:val="28"/>
          <w:szCs w:val="28"/>
        </w:rPr>
        <w:t xml:space="preserve"> обучения</w:t>
      </w:r>
      <w:proofErr w:type="gramEnd"/>
      <w:r w:rsidRPr="00842953">
        <w:rPr>
          <w:color w:val="0E0B0D"/>
          <w:sz w:val="28"/>
          <w:szCs w:val="28"/>
        </w:rPr>
        <w:t xml:space="preserve"> и переподготовки муниципальных служащих непосредственно на базе муниципального образования без отрыва от основного места работы, что в свою очередь позволит сущес</w:t>
      </w:r>
      <w:r w:rsidRPr="00842953">
        <w:rPr>
          <w:color w:val="2D2A2D"/>
          <w:sz w:val="28"/>
          <w:szCs w:val="28"/>
        </w:rPr>
        <w:t>т</w:t>
      </w:r>
      <w:r w:rsidRPr="00842953">
        <w:rPr>
          <w:color w:val="0E0B0D"/>
          <w:sz w:val="28"/>
          <w:szCs w:val="28"/>
        </w:rPr>
        <w:t xml:space="preserve">венно сократить затраты. На решение указанных проблем муниципальной службы в </w:t>
      </w:r>
      <w:r w:rsidR="00BF4798">
        <w:rPr>
          <w:color w:val="0E0B0D"/>
          <w:sz w:val="28"/>
          <w:szCs w:val="28"/>
        </w:rPr>
        <w:t>А</w:t>
      </w:r>
      <w:r w:rsidR="005C708B" w:rsidRPr="00842953">
        <w:rPr>
          <w:color w:val="0E0B0D"/>
          <w:sz w:val="28"/>
          <w:szCs w:val="28"/>
        </w:rPr>
        <w:t>дминистрации Первоавгустовского сельсовета Дмитриевского района</w:t>
      </w:r>
      <w:r w:rsidRPr="00842953">
        <w:rPr>
          <w:color w:val="0E0B0D"/>
          <w:sz w:val="28"/>
          <w:szCs w:val="28"/>
        </w:rPr>
        <w:t xml:space="preserve"> Курской области направлены мероприятия подпрограммы</w:t>
      </w:r>
      <w:r w:rsidRPr="00842953">
        <w:rPr>
          <w:color w:val="000000"/>
          <w:sz w:val="28"/>
          <w:szCs w:val="28"/>
        </w:rPr>
        <w:t xml:space="preserve">. </w:t>
      </w:r>
    </w:p>
    <w:p w:rsidR="00F06C08" w:rsidRPr="00842953" w:rsidRDefault="00F06C08" w:rsidP="00BF4798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E0B0D"/>
          <w:sz w:val="28"/>
          <w:szCs w:val="28"/>
        </w:rPr>
      </w:pPr>
      <w:r w:rsidRPr="00842953">
        <w:rPr>
          <w:color w:val="0E0B0D"/>
          <w:sz w:val="28"/>
          <w:szCs w:val="28"/>
        </w:rPr>
        <w:t>Одним из основны</w:t>
      </w:r>
      <w:r w:rsidRPr="00842953">
        <w:rPr>
          <w:color w:val="2D2A2D"/>
          <w:sz w:val="28"/>
          <w:szCs w:val="28"/>
        </w:rPr>
        <w:t xml:space="preserve">х </w:t>
      </w:r>
      <w:r w:rsidRPr="00842953">
        <w:rPr>
          <w:color w:val="0E0B0D"/>
          <w:sz w:val="28"/>
          <w:szCs w:val="28"/>
        </w:rPr>
        <w:t>направлений подпрограммы является обеспечение открытости и прозрачности муниципальной службы</w:t>
      </w:r>
      <w:r w:rsidRPr="00842953">
        <w:rPr>
          <w:color w:val="2D2A2D"/>
          <w:sz w:val="28"/>
          <w:szCs w:val="28"/>
        </w:rPr>
        <w:t xml:space="preserve">, </w:t>
      </w:r>
      <w:r w:rsidRPr="00842953">
        <w:rPr>
          <w:color w:val="0E0B0D"/>
          <w:sz w:val="28"/>
          <w:szCs w:val="28"/>
        </w:rPr>
        <w:t xml:space="preserve">достижение чего невозможно без обеспечения к внешним информационным ресурсам, сетям связи, коммуникационным сетям в целях размещения информации об исполнении муниципальных услуг для </w:t>
      </w:r>
      <w:r w:rsidRPr="00842953">
        <w:rPr>
          <w:color w:val="0E0B0D"/>
          <w:sz w:val="28"/>
          <w:szCs w:val="28"/>
        </w:rPr>
        <w:lastRenderedPageBreak/>
        <w:t xml:space="preserve">населения, доступности нормативной правовой базы </w:t>
      </w:r>
      <w:r w:rsidR="003C1030" w:rsidRPr="00842953">
        <w:rPr>
          <w:color w:val="0E0B0D"/>
          <w:sz w:val="28"/>
          <w:szCs w:val="28"/>
        </w:rPr>
        <w:t>муниципаль</w:t>
      </w:r>
      <w:r w:rsidR="005C708B" w:rsidRPr="00842953">
        <w:rPr>
          <w:color w:val="0E0B0D"/>
          <w:sz w:val="28"/>
          <w:szCs w:val="28"/>
        </w:rPr>
        <w:t>ного образования «Первоавгустовский сельсовет</w:t>
      </w:r>
      <w:r w:rsidR="003C1030" w:rsidRPr="00842953">
        <w:rPr>
          <w:color w:val="0E0B0D"/>
          <w:sz w:val="28"/>
          <w:szCs w:val="28"/>
        </w:rPr>
        <w:t>»</w:t>
      </w:r>
      <w:r w:rsidR="005C708B" w:rsidRPr="00842953">
        <w:rPr>
          <w:color w:val="0E0B0D"/>
          <w:sz w:val="28"/>
          <w:szCs w:val="28"/>
        </w:rPr>
        <w:t xml:space="preserve"> Дмитриевского района</w:t>
      </w:r>
      <w:r w:rsidRPr="00842953">
        <w:rPr>
          <w:color w:val="0E0B0D"/>
          <w:sz w:val="28"/>
          <w:szCs w:val="28"/>
        </w:rPr>
        <w:t xml:space="preserve"> Курской области. </w:t>
      </w:r>
    </w:p>
    <w:p w:rsidR="005C708B" w:rsidRDefault="00F06C08" w:rsidP="00BF4798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2D2A2D"/>
          <w:sz w:val="28"/>
          <w:szCs w:val="28"/>
        </w:rPr>
      </w:pPr>
      <w:r w:rsidRPr="00842953">
        <w:rPr>
          <w:color w:val="0E0B0D"/>
          <w:sz w:val="28"/>
          <w:szCs w:val="28"/>
        </w:rPr>
        <w:t>Повышение результативности профессиональной деятельности муниципальных</w:t>
      </w:r>
      <w:r w:rsidRPr="00842953">
        <w:rPr>
          <w:color w:val="2D2A2D"/>
          <w:sz w:val="28"/>
          <w:szCs w:val="28"/>
        </w:rPr>
        <w:t xml:space="preserve"> </w:t>
      </w:r>
      <w:r w:rsidR="00BF4798">
        <w:rPr>
          <w:color w:val="0E0B0D"/>
          <w:sz w:val="28"/>
          <w:szCs w:val="28"/>
        </w:rPr>
        <w:t>служащих в</w:t>
      </w:r>
      <w:r w:rsidRPr="00842953">
        <w:rPr>
          <w:color w:val="0E0B0D"/>
          <w:sz w:val="28"/>
          <w:szCs w:val="28"/>
        </w:rPr>
        <w:t xml:space="preserve"> </w:t>
      </w:r>
      <w:r w:rsidR="00BF4798">
        <w:rPr>
          <w:color w:val="0E0B0D"/>
          <w:sz w:val="28"/>
          <w:szCs w:val="28"/>
        </w:rPr>
        <w:t>А</w:t>
      </w:r>
      <w:r w:rsidR="005C708B" w:rsidRPr="00842953">
        <w:rPr>
          <w:color w:val="0E0B0D"/>
          <w:sz w:val="28"/>
          <w:szCs w:val="28"/>
        </w:rPr>
        <w:t>дминистрации Первоавгустовского сельсовета Дмитриевского района</w:t>
      </w:r>
      <w:r w:rsidRPr="00842953">
        <w:rPr>
          <w:color w:val="0E0B0D"/>
          <w:sz w:val="28"/>
          <w:szCs w:val="28"/>
        </w:rPr>
        <w:t xml:space="preserve"> Курской области невозможно без создания материально-технических условий для эффективного функционирования муниципальной службы</w:t>
      </w:r>
      <w:r w:rsidR="003C1030" w:rsidRPr="00842953">
        <w:rPr>
          <w:color w:val="0E0B0D"/>
          <w:sz w:val="28"/>
          <w:szCs w:val="28"/>
        </w:rPr>
        <w:t>.</w:t>
      </w:r>
      <w:r w:rsidRPr="00842953">
        <w:rPr>
          <w:color w:val="0E0B0D"/>
          <w:sz w:val="28"/>
          <w:szCs w:val="28"/>
        </w:rPr>
        <w:t xml:space="preserve"> Основной целью дан</w:t>
      </w:r>
      <w:r w:rsidRPr="00842953">
        <w:rPr>
          <w:color w:val="2D2A2D"/>
          <w:sz w:val="28"/>
          <w:szCs w:val="28"/>
        </w:rPr>
        <w:t>н</w:t>
      </w:r>
      <w:r w:rsidRPr="00842953">
        <w:rPr>
          <w:color w:val="0E0B0D"/>
          <w:sz w:val="28"/>
          <w:szCs w:val="28"/>
        </w:rPr>
        <w:t>ого направления является рациональное использование материально-технических ресурсов на муниципальной службе, а также обеспечение надлежащих условий для качественного исполнения муниципальными служащими своих должностных (служебных) обязанностей и оказания ими гражданам и организациям качественны</w:t>
      </w:r>
      <w:r w:rsidR="00EB2109" w:rsidRPr="00842953">
        <w:rPr>
          <w:color w:val="0E0B0D"/>
          <w:sz w:val="28"/>
          <w:szCs w:val="28"/>
        </w:rPr>
        <w:t>х</w:t>
      </w:r>
      <w:r w:rsidRPr="00842953">
        <w:rPr>
          <w:color w:val="0E0B0D"/>
          <w:sz w:val="28"/>
          <w:szCs w:val="28"/>
        </w:rPr>
        <w:t xml:space="preserve"> муниципальных услуг</w:t>
      </w:r>
      <w:r w:rsidRPr="00842953">
        <w:rPr>
          <w:color w:val="2D2A2D"/>
          <w:sz w:val="28"/>
          <w:szCs w:val="28"/>
        </w:rPr>
        <w:t>.</w:t>
      </w:r>
    </w:p>
    <w:p w:rsidR="00BF4798" w:rsidRPr="00842953" w:rsidRDefault="00BF4798" w:rsidP="00BF4798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2D2A2D"/>
          <w:sz w:val="28"/>
          <w:szCs w:val="28"/>
        </w:rPr>
      </w:pPr>
    </w:p>
    <w:p w:rsidR="00F06C08" w:rsidRPr="00842953" w:rsidRDefault="00F06C08" w:rsidP="0028774D">
      <w:pPr>
        <w:shd w:val="clear" w:color="auto" w:fill="FFFFFF"/>
        <w:autoSpaceDE w:val="0"/>
        <w:spacing w:before="1" w:after="1"/>
        <w:jc w:val="center"/>
        <w:rPr>
          <w:b/>
          <w:bCs/>
          <w:sz w:val="28"/>
          <w:szCs w:val="28"/>
        </w:rPr>
      </w:pPr>
      <w:r w:rsidRPr="00842953">
        <w:rPr>
          <w:b/>
          <w:bCs/>
          <w:sz w:val="28"/>
          <w:szCs w:val="28"/>
          <w:lang w:val="en-US"/>
        </w:rPr>
        <w:t>II</w:t>
      </w:r>
      <w:r w:rsidRPr="00842953">
        <w:rPr>
          <w:b/>
          <w:bCs/>
          <w:sz w:val="28"/>
          <w:szCs w:val="28"/>
        </w:rPr>
        <w:t>.</w:t>
      </w:r>
      <w:r w:rsidR="0014399C" w:rsidRPr="00842953">
        <w:rPr>
          <w:b/>
          <w:bCs/>
          <w:sz w:val="28"/>
          <w:szCs w:val="28"/>
        </w:rPr>
        <w:t xml:space="preserve"> </w:t>
      </w:r>
      <w:r w:rsidRPr="00842953">
        <w:rPr>
          <w:b/>
          <w:bCs/>
          <w:sz w:val="28"/>
          <w:szCs w:val="28"/>
        </w:rPr>
        <w:t>Приоритеты государственной политики в</w:t>
      </w:r>
      <w:r w:rsidR="00E12014" w:rsidRPr="00842953">
        <w:rPr>
          <w:b/>
          <w:bCs/>
          <w:sz w:val="28"/>
          <w:szCs w:val="28"/>
        </w:rPr>
        <w:t xml:space="preserve"> сфере реализации подпрограммы</w:t>
      </w:r>
      <w:r w:rsidRPr="00842953">
        <w:rPr>
          <w:b/>
          <w:bCs/>
          <w:sz w:val="28"/>
          <w:szCs w:val="28"/>
        </w:rPr>
        <w:t>, цели, задачи и показатели (индикаторы) достижения целей и решения задач, описание основных ожидаемых конечных резул</w:t>
      </w:r>
      <w:r w:rsidR="00E12014" w:rsidRPr="00842953">
        <w:rPr>
          <w:b/>
          <w:bCs/>
          <w:sz w:val="28"/>
          <w:szCs w:val="28"/>
        </w:rPr>
        <w:t>ьтатов реализации подпрограммы</w:t>
      </w:r>
      <w:r w:rsidRPr="00842953">
        <w:rPr>
          <w:b/>
          <w:bCs/>
          <w:sz w:val="28"/>
          <w:szCs w:val="28"/>
        </w:rPr>
        <w:t>, сроков и</w:t>
      </w:r>
      <w:r w:rsidR="003C1030" w:rsidRPr="00842953">
        <w:rPr>
          <w:b/>
          <w:bCs/>
          <w:sz w:val="28"/>
          <w:szCs w:val="28"/>
        </w:rPr>
        <w:t xml:space="preserve"> контрольных этапов реализации п</w:t>
      </w:r>
      <w:r w:rsidRPr="00842953">
        <w:rPr>
          <w:b/>
          <w:bCs/>
          <w:sz w:val="28"/>
          <w:szCs w:val="28"/>
        </w:rPr>
        <w:t>одпрограммы</w:t>
      </w:r>
    </w:p>
    <w:p w:rsidR="00CE7101" w:rsidRPr="00C820C2" w:rsidRDefault="00CE7101" w:rsidP="0028774D">
      <w:pPr>
        <w:shd w:val="clear" w:color="auto" w:fill="FFFFFF"/>
        <w:autoSpaceDE w:val="0"/>
        <w:spacing w:before="1" w:after="1"/>
        <w:jc w:val="center"/>
        <w:rPr>
          <w:sz w:val="8"/>
          <w:szCs w:val="8"/>
        </w:rPr>
      </w:pPr>
    </w:p>
    <w:p w:rsidR="00BF4798" w:rsidRDefault="00F06C08" w:rsidP="00842953">
      <w:pPr>
        <w:shd w:val="clear" w:color="auto" w:fill="FFFFFF"/>
        <w:autoSpaceDE w:val="0"/>
        <w:spacing w:before="1" w:after="1"/>
        <w:ind w:firstLine="709"/>
        <w:jc w:val="both"/>
        <w:rPr>
          <w:sz w:val="28"/>
          <w:szCs w:val="28"/>
        </w:rPr>
      </w:pPr>
      <w:r w:rsidRPr="00842953">
        <w:rPr>
          <w:sz w:val="28"/>
          <w:szCs w:val="28"/>
        </w:rPr>
        <w:t>Приоритетные направления деятельности в</w:t>
      </w:r>
      <w:r w:rsidR="00EB2109" w:rsidRPr="00842953">
        <w:rPr>
          <w:sz w:val="28"/>
          <w:szCs w:val="28"/>
        </w:rPr>
        <w:t xml:space="preserve"> </w:t>
      </w:r>
      <w:r w:rsidR="00BF4798">
        <w:rPr>
          <w:sz w:val="28"/>
          <w:szCs w:val="28"/>
        </w:rPr>
        <w:t>А</w:t>
      </w:r>
      <w:r w:rsidR="005C708B" w:rsidRPr="00842953">
        <w:rPr>
          <w:sz w:val="28"/>
          <w:szCs w:val="28"/>
        </w:rPr>
        <w:t>дминистрации Первоавгустовского сельсовета Дмитриевского района</w:t>
      </w:r>
      <w:r w:rsidRPr="00842953">
        <w:rPr>
          <w:sz w:val="28"/>
          <w:szCs w:val="28"/>
        </w:rPr>
        <w:t xml:space="preserve"> Курской области в сфере развития муниципальной службы</w:t>
      </w:r>
      <w:r w:rsidR="00D51115" w:rsidRPr="00842953">
        <w:rPr>
          <w:sz w:val="28"/>
          <w:szCs w:val="28"/>
        </w:rPr>
        <w:t xml:space="preserve"> на период д</w:t>
      </w:r>
      <w:r w:rsidR="00797D05" w:rsidRPr="00842953">
        <w:rPr>
          <w:sz w:val="28"/>
          <w:szCs w:val="28"/>
        </w:rPr>
        <w:t xml:space="preserve">о </w:t>
      </w:r>
      <w:r w:rsidR="00797D05" w:rsidRPr="00BF4798">
        <w:rPr>
          <w:sz w:val="28"/>
          <w:szCs w:val="28"/>
        </w:rPr>
        <w:t>202</w:t>
      </w:r>
      <w:r w:rsidR="00BF4798" w:rsidRPr="00BF4798">
        <w:rPr>
          <w:sz w:val="28"/>
          <w:szCs w:val="28"/>
        </w:rPr>
        <w:t>5</w:t>
      </w:r>
      <w:r w:rsidRPr="00BF4798">
        <w:rPr>
          <w:color w:val="FF0000"/>
          <w:sz w:val="28"/>
          <w:szCs w:val="28"/>
        </w:rPr>
        <w:t xml:space="preserve"> </w:t>
      </w:r>
      <w:r w:rsidRPr="00842953">
        <w:rPr>
          <w:sz w:val="28"/>
          <w:szCs w:val="28"/>
        </w:rPr>
        <w:t>года сформированы с учето</w:t>
      </w:r>
      <w:r w:rsidR="00EB2109" w:rsidRPr="00842953">
        <w:rPr>
          <w:sz w:val="28"/>
          <w:szCs w:val="28"/>
        </w:rPr>
        <w:t>м</w:t>
      </w:r>
      <w:r w:rsidRPr="00842953">
        <w:rPr>
          <w:sz w:val="28"/>
          <w:szCs w:val="28"/>
        </w:rPr>
        <w:t xml:space="preserve"> целей и задач, представленных в следующих документах: </w:t>
      </w:r>
    </w:p>
    <w:p w:rsidR="00BF4798" w:rsidRDefault="00BF4798" w:rsidP="00842953">
      <w:pPr>
        <w:shd w:val="clear" w:color="auto" w:fill="FFFFFF"/>
        <w:autoSpaceDE w:val="0"/>
        <w:spacing w:before="1" w:after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6C08" w:rsidRPr="00842953">
        <w:rPr>
          <w:sz w:val="28"/>
          <w:szCs w:val="28"/>
        </w:rPr>
        <w:t>в Федеральном законе от</w:t>
      </w:r>
      <w:r w:rsidR="00A10CCB" w:rsidRPr="00842953">
        <w:rPr>
          <w:sz w:val="28"/>
          <w:szCs w:val="28"/>
        </w:rPr>
        <w:t>02.03.2007</w:t>
      </w:r>
      <w:r w:rsidR="00842953">
        <w:rPr>
          <w:sz w:val="28"/>
          <w:szCs w:val="28"/>
        </w:rPr>
        <w:t xml:space="preserve"> </w:t>
      </w:r>
      <w:r w:rsidR="00A10CCB" w:rsidRPr="00842953">
        <w:rPr>
          <w:sz w:val="28"/>
          <w:szCs w:val="28"/>
        </w:rPr>
        <w:t>г. №25</w:t>
      </w:r>
      <w:r w:rsidR="00F06C08" w:rsidRPr="00842953">
        <w:rPr>
          <w:rFonts w:eastAsia="Arial"/>
          <w:w w:val="80"/>
          <w:sz w:val="28"/>
          <w:szCs w:val="28"/>
        </w:rPr>
        <w:t>-</w:t>
      </w:r>
      <w:r w:rsidR="00F06C08" w:rsidRPr="00842953">
        <w:rPr>
          <w:sz w:val="28"/>
          <w:szCs w:val="28"/>
        </w:rPr>
        <w:t xml:space="preserve">ФЗ «О муниципальной службе в Российской Федерации»; </w:t>
      </w:r>
    </w:p>
    <w:p w:rsidR="00BF4798" w:rsidRDefault="00BF4798" w:rsidP="00842953">
      <w:pPr>
        <w:shd w:val="clear" w:color="auto" w:fill="FFFFFF"/>
        <w:autoSpaceDE w:val="0"/>
        <w:spacing w:before="1" w:after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6C08" w:rsidRPr="00842953">
        <w:rPr>
          <w:sz w:val="28"/>
          <w:szCs w:val="28"/>
        </w:rPr>
        <w:t xml:space="preserve">в Федеральном законе от 06.10.2003 </w:t>
      </w:r>
      <w:r>
        <w:rPr>
          <w:sz w:val="28"/>
          <w:szCs w:val="28"/>
        </w:rPr>
        <w:t xml:space="preserve">г. </w:t>
      </w:r>
      <w:r w:rsidR="00F06C08" w:rsidRPr="00842953">
        <w:rPr>
          <w:sz w:val="28"/>
          <w:szCs w:val="28"/>
        </w:rPr>
        <w:t xml:space="preserve">№131-ФЗ «Об общих принципах организации местного самоуправления в Российской Федерации; </w:t>
      </w:r>
    </w:p>
    <w:p w:rsidR="00F06C08" w:rsidRPr="00842953" w:rsidRDefault="00BF4798" w:rsidP="00842953">
      <w:pPr>
        <w:shd w:val="clear" w:color="auto" w:fill="FFFFFF"/>
        <w:autoSpaceDE w:val="0"/>
        <w:spacing w:before="1" w:after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6C08" w:rsidRPr="00842953">
        <w:rPr>
          <w:sz w:val="28"/>
          <w:szCs w:val="28"/>
        </w:rPr>
        <w:t xml:space="preserve">в Законе Курской области от 13.07.2007 </w:t>
      </w:r>
      <w:r>
        <w:rPr>
          <w:sz w:val="28"/>
          <w:szCs w:val="28"/>
        </w:rPr>
        <w:t xml:space="preserve">г. </w:t>
      </w:r>
      <w:r w:rsidR="00F06C08" w:rsidRPr="00842953">
        <w:rPr>
          <w:sz w:val="28"/>
          <w:szCs w:val="28"/>
        </w:rPr>
        <w:t>№</w:t>
      </w:r>
      <w:r w:rsidR="00A10CCB" w:rsidRPr="00842953">
        <w:rPr>
          <w:sz w:val="28"/>
          <w:szCs w:val="28"/>
        </w:rPr>
        <w:t>60</w:t>
      </w:r>
      <w:r w:rsidR="00F06C08" w:rsidRPr="00842953">
        <w:rPr>
          <w:rFonts w:eastAsia="Arial"/>
          <w:iCs/>
          <w:w w:val="80"/>
          <w:sz w:val="28"/>
          <w:szCs w:val="28"/>
        </w:rPr>
        <w:t xml:space="preserve"> </w:t>
      </w:r>
      <w:r w:rsidR="00F06C08" w:rsidRPr="00842953">
        <w:rPr>
          <w:sz w:val="28"/>
          <w:szCs w:val="28"/>
        </w:rPr>
        <w:t xml:space="preserve">ЗКО «О муниципальной службе в Курской области». </w:t>
      </w:r>
    </w:p>
    <w:p w:rsidR="00F06C08" w:rsidRPr="00842953" w:rsidRDefault="00F06C08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E0B0D"/>
          <w:sz w:val="28"/>
          <w:szCs w:val="28"/>
        </w:rPr>
      </w:pPr>
      <w:r w:rsidRPr="00842953">
        <w:rPr>
          <w:color w:val="0E0B0D"/>
          <w:sz w:val="28"/>
          <w:szCs w:val="28"/>
        </w:rPr>
        <w:t>Целью подпрограммы является создание условий для эффективного развития и совершенствовани</w:t>
      </w:r>
      <w:r w:rsidR="00EB2109" w:rsidRPr="00842953">
        <w:rPr>
          <w:color w:val="0E0B0D"/>
          <w:sz w:val="28"/>
          <w:szCs w:val="28"/>
        </w:rPr>
        <w:t>я муниципальной службы в</w:t>
      </w:r>
      <w:r w:rsidRPr="00842953">
        <w:rPr>
          <w:color w:val="0E0B0D"/>
          <w:sz w:val="28"/>
          <w:szCs w:val="28"/>
        </w:rPr>
        <w:t xml:space="preserve"> </w:t>
      </w:r>
      <w:r w:rsidR="003C1030" w:rsidRPr="00842953">
        <w:rPr>
          <w:color w:val="0E0B0D"/>
          <w:sz w:val="28"/>
          <w:szCs w:val="28"/>
        </w:rPr>
        <w:t xml:space="preserve">администрации </w:t>
      </w:r>
      <w:r w:rsidR="005C708B" w:rsidRPr="00842953">
        <w:rPr>
          <w:color w:val="0E0B0D"/>
          <w:sz w:val="28"/>
          <w:szCs w:val="28"/>
        </w:rPr>
        <w:t>Первоавгустовского сельсовета Дмитриевского района</w:t>
      </w:r>
      <w:r w:rsidRPr="00842953">
        <w:rPr>
          <w:color w:val="0E0B0D"/>
          <w:sz w:val="28"/>
          <w:szCs w:val="28"/>
        </w:rPr>
        <w:t xml:space="preserve"> Курской области. </w:t>
      </w:r>
    </w:p>
    <w:p w:rsidR="00F06C08" w:rsidRPr="00842953" w:rsidRDefault="00F06C08" w:rsidP="00842953">
      <w:pPr>
        <w:shd w:val="clear" w:color="auto" w:fill="FFFFFF"/>
        <w:autoSpaceDE w:val="0"/>
        <w:spacing w:before="1" w:after="1"/>
        <w:ind w:firstLine="709"/>
        <w:jc w:val="both"/>
        <w:rPr>
          <w:color w:val="0E0B0D"/>
          <w:sz w:val="28"/>
          <w:szCs w:val="28"/>
        </w:rPr>
      </w:pPr>
      <w:r w:rsidRPr="00842953">
        <w:rPr>
          <w:color w:val="0E0B0D"/>
          <w:sz w:val="28"/>
          <w:szCs w:val="28"/>
        </w:rPr>
        <w:t xml:space="preserve">Для достижения указанной цели в рамках подпрограммы будут решаться следующие задачи: </w:t>
      </w:r>
    </w:p>
    <w:p w:rsidR="00F06C08" w:rsidRPr="00842953" w:rsidRDefault="00F06C08" w:rsidP="00BF4798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E0B0D"/>
          <w:sz w:val="28"/>
          <w:szCs w:val="28"/>
        </w:rPr>
      </w:pPr>
      <w:r w:rsidRPr="00842953">
        <w:rPr>
          <w:color w:val="0E0B0D"/>
          <w:sz w:val="28"/>
          <w:szCs w:val="28"/>
        </w:rPr>
        <w:t>1.</w:t>
      </w:r>
      <w:r w:rsidR="00EA25AE">
        <w:rPr>
          <w:color w:val="0E0B0D"/>
          <w:sz w:val="28"/>
          <w:szCs w:val="28"/>
        </w:rPr>
        <w:t xml:space="preserve"> </w:t>
      </w:r>
      <w:r w:rsidRPr="00842953">
        <w:rPr>
          <w:color w:val="0E0B0D"/>
          <w:sz w:val="28"/>
          <w:szCs w:val="28"/>
        </w:rPr>
        <w:t xml:space="preserve">Создание единой системы непрерывного обучения муниципальных служащих. </w:t>
      </w:r>
    </w:p>
    <w:p w:rsidR="00F06C08" w:rsidRPr="00842953" w:rsidRDefault="00F06C08" w:rsidP="00BF4798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E0B0D"/>
          <w:sz w:val="28"/>
          <w:szCs w:val="28"/>
        </w:rPr>
      </w:pPr>
      <w:r w:rsidRPr="00842953">
        <w:rPr>
          <w:color w:val="0E0B0D"/>
          <w:sz w:val="28"/>
          <w:szCs w:val="28"/>
        </w:rPr>
        <w:t>2.</w:t>
      </w:r>
      <w:r w:rsidR="00EA25AE">
        <w:rPr>
          <w:color w:val="0E0B0D"/>
          <w:sz w:val="28"/>
          <w:szCs w:val="28"/>
        </w:rPr>
        <w:t xml:space="preserve"> </w:t>
      </w:r>
      <w:r w:rsidRPr="00842953">
        <w:rPr>
          <w:color w:val="0E0B0D"/>
          <w:sz w:val="28"/>
          <w:szCs w:val="28"/>
        </w:rPr>
        <w:t xml:space="preserve">Формирование эффективной системы управления муниципальной службой. </w:t>
      </w:r>
    </w:p>
    <w:p w:rsidR="00F06C08" w:rsidRPr="006C5DC9" w:rsidRDefault="00F06C08" w:rsidP="006C5DC9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DC9">
        <w:rPr>
          <w:rFonts w:ascii="Times New Roman" w:hAnsi="Times New Roman"/>
          <w:sz w:val="28"/>
          <w:szCs w:val="28"/>
        </w:rPr>
        <w:t>3.</w:t>
      </w:r>
      <w:r w:rsidR="00EA25AE" w:rsidRPr="006C5DC9">
        <w:rPr>
          <w:rFonts w:ascii="Times New Roman" w:hAnsi="Times New Roman"/>
          <w:sz w:val="28"/>
          <w:szCs w:val="28"/>
        </w:rPr>
        <w:t xml:space="preserve"> </w:t>
      </w:r>
      <w:r w:rsidRPr="006C5DC9">
        <w:rPr>
          <w:rFonts w:ascii="Times New Roman" w:hAnsi="Times New Roman"/>
          <w:sz w:val="28"/>
          <w:szCs w:val="28"/>
        </w:rPr>
        <w:t>Повышение ответственности муниципальных служащих за результаты свое</w:t>
      </w:r>
      <w:r w:rsidR="00EB2109" w:rsidRPr="006C5DC9">
        <w:rPr>
          <w:rFonts w:ascii="Times New Roman" w:hAnsi="Times New Roman"/>
          <w:sz w:val="28"/>
          <w:szCs w:val="28"/>
        </w:rPr>
        <w:t>й</w:t>
      </w:r>
      <w:r w:rsidRPr="006C5DC9">
        <w:rPr>
          <w:rFonts w:ascii="Times New Roman" w:hAnsi="Times New Roman"/>
          <w:sz w:val="28"/>
          <w:szCs w:val="28"/>
        </w:rPr>
        <w:t xml:space="preserve"> деятельности. </w:t>
      </w:r>
    </w:p>
    <w:p w:rsidR="00F06C08" w:rsidRPr="006C5DC9" w:rsidRDefault="00F06C08" w:rsidP="006C5DC9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DC9">
        <w:rPr>
          <w:rFonts w:ascii="Times New Roman" w:hAnsi="Times New Roman"/>
          <w:sz w:val="28"/>
          <w:szCs w:val="28"/>
        </w:rPr>
        <w:t>4.</w:t>
      </w:r>
      <w:r w:rsidR="00EA25AE" w:rsidRPr="006C5DC9">
        <w:rPr>
          <w:rFonts w:ascii="Times New Roman" w:hAnsi="Times New Roman"/>
          <w:sz w:val="28"/>
          <w:szCs w:val="28"/>
        </w:rPr>
        <w:t xml:space="preserve"> </w:t>
      </w:r>
      <w:r w:rsidRPr="006C5DC9">
        <w:rPr>
          <w:rFonts w:ascii="Times New Roman" w:hAnsi="Times New Roman"/>
          <w:sz w:val="28"/>
          <w:szCs w:val="28"/>
        </w:rPr>
        <w:t xml:space="preserve">Обеспечение открытости и прозрачности муниципальной службы. </w:t>
      </w:r>
    </w:p>
    <w:p w:rsidR="00F06C08" w:rsidRPr="006C5DC9" w:rsidRDefault="00F06C08" w:rsidP="006C5DC9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DC9">
        <w:rPr>
          <w:rFonts w:ascii="Times New Roman" w:hAnsi="Times New Roman"/>
          <w:sz w:val="28"/>
          <w:szCs w:val="28"/>
        </w:rPr>
        <w:t xml:space="preserve">В качестве целевых показателей (индикаторов) подпрограммы </w:t>
      </w:r>
      <w:r w:rsidRPr="006C5DC9">
        <w:rPr>
          <w:rFonts w:ascii="Times New Roman" w:hAnsi="Times New Roman"/>
          <w:sz w:val="28"/>
          <w:szCs w:val="28"/>
        </w:rPr>
        <w:lastRenderedPageBreak/>
        <w:t xml:space="preserve">определены: </w:t>
      </w:r>
    </w:p>
    <w:p w:rsidR="00F06C08" w:rsidRPr="006C5DC9" w:rsidRDefault="00EA25AE" w:rsidP="006C5DC9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DC9">
        <w:rPr>
          <w:rFonts w:ascii="Times New Roman" w:hAnsi="Times New Roman"/>
          <w:sz w:val="28"/>
          <w:szCs w:val="28"/>
        </w:rPr>
        <w:t>-</w:t>
      </w:r>
      <w:r w:rsidR="00F06C08" w:rsidRPr="006C5DC9">
        <w:rPr>
          <w:rFonts w:ascii="Times New Roman" w:hAnsi="Times New Roman"/>
          <w:sz w:val="28"/>
          <w:szCs w:val="28"/>
        </w:rPr>
        <w:t xml:space="preserve"> количество муниципальных служащих, прошедших переподготовку и повышение квалификации; </w:t>
      </w:r>
    </w:p>
    <w:p w:rsidR="00F06C08" w:rsidRPr="006C5DC9" w:rsidRDefault="00EA25AE" w:rsidP="006C5DC9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DC9">
        <w:rPr>
          <w:rFonts w:ascii="Times New Roman" w:hAnsi="Times New Roman"/>
          <w:sz w:val="28"/>
          <w:szCs w:val="28"/>
        </w:rPr>
        <w:t>-</w:t>
      </w:r>
      <w:r w:rsidR="00F06C08" w:rsidRPr="006C5DC9">
        <w:rPr>
          <w:rFonts w:ascii="Times New Roman" w:hAnsi="Times New Roman"/>
          <w:sz w:val="28"/>
          <w:szCs w:val="28"/>
        </w:rPr>
        <w:t xml:space="preserve"> уровень выполнения бюджетных обязательств по материально-техническому</w:t>
      </w:r>
      <w:r w:rsidR="00F06C08" w:rsidRPr="006C5DC9">
        <w:rPr>
          <w:rFonts w:ascii="Times New Roman" w:hAnsi="Times New Roman"/>
          <w:color w:val="363636"/>
          <w:sz w:val="28"/>
          <w:szCs w:val="28"/>
        </w:rPr>
        <w:t xml:space="preserve"> </w:t>
      </w:r>
      <w:r w:rsidR="00F06C08" w:rsidRPr="006C5DC9">
        <w:rPr>
          <w:rFonts w:ascii="Times New Roman" w:hAnsi="Times New Roman"/>
          <w:sz w:val="28"/>
          <w:szCs w:val="28"/>
        </w:rPr>
        <w:t>обеспечению муниципальной</w:t>
      </w:r>
      <w:r w:rsidR="00136248" w:rsidRPr="006C5DC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36248" w:rsidRPr="006C5DC9">
        <w:rPr>
          <w:rFonts w:ascii="Times New Roman" w:hAnsi="Times New Roman"/>
          <w:sz w:val="28"/>
          <w:szCs w:val="28"/>
        </w:rPr>
        <w:t>службы</w:t>
      </w:r>
      <w:r w:rsidR="00F06C08" w:rsidRPr="006C5DC9">
        <w:rPr>
          <w:rFonts w:ascii="Times New Roman" w:hAnsi="Times New Roman"/>
          <w:sz w:val="28"/>
          <w:szCs w:val="28"/>
        </w:rPr>
        <w:t xml:space="preserve"> </w:t>
      </w:r>
      <w:r w:rsidR="00BF4798" w:rsidRPr="006C5DC9">
        <w:rPr>
          <w:rFonts w:ascii="Times New Roman" w:hAnsi="Times New Roman"/>
          <w:sz w:val="28"/>
          <w:szCs w:val="28"/>
        </w:rPr>
        <w:t>А</w:t>
      </w:r>
      <w:r w:rsidR="005C708B" w:rsidRPr="006C5DC9">
        <w:rPr>
          <w:rFonts w:ascii="Times New Roman" w:hAnsi="Times New Roman"/>
          <w:sz w:val="28"/>
          <w:szCs w:val="28"/>
        </w:rPr>
        <w:t>дминистрации Первоавгустовского сельсовета Дмитриевского района</w:t>
      </w:r>
      <w:r w:rsidR="00136248" w:rsidRPr="006C5DC9">
        <w:rPr>
          <w:rFonts w:ascii="Times New Roman" w:hAnsi="Times New Roman"/>
          <w:sz w:val="28"/>
          <w:szCs w:val="28"/>
        </w:rPr>
        <w:t xml:space="preserve"> Курской области</w:t>
      </w:r>
      <w:proofErr w:type="gramEnd"/>
      <w:r w:rsidR="00F06C08" w:rsidRPr="006C5DC9">
        <w:rPr>
          <w:rFonts w:ascii="Times New Roman" w:hAnsi="Times New Roman"/>
          <w:sz w:val="28"/>
          <w:szCs w:val="28"/>
        </w:rPr>
        <w:t xml:space="preserve">  по отношению к запланированным показателям. </w:t>
      </w:r>
    </w:p>
    <w:p w:rsidR="00F06C08" w:rsidRPr="006C5DC9" w:rsidRDefault="00F06C08" w:rsidP="006C5DC9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DC9">
        <w:rPr>
          <w:rFonts w:ascii="Times New Roman" w:hAnsi="Times New Roman"/>
          <w:sz w:val="28"/>
          <w:szCs w:val="28"/>
        </w:rPr>
        <w:t>Реализация Подпрограммы 1 будет способствовать созданию необходимых услов</w:t>
      </w:r>
      <w:r w:rsidR="00136248" w:rsidRPr="006C5DC9">
        <w:rPr>
          <w:rFonts w:ascii="Times New Roman" w:hAnsi="Times New Roman"/>
          <w:sz w:val="28"/>
          <w:szCs w:val="28"/>
        </w:rPr>
        <w:t>ий</w:t>
      </w:r>
      <w:r w:rsidRPr="006C5DC9">
        <w:rPr>
          <w:rFonts w:ascii="Times New Roman" w:hAnsi="Times New Roman"/>
          <w:sz w:val="28"/>
          <w:szCs w:val="28"/>
        </w:rPr>
        <w:t xml:space="preserve"> для повышения эффективности и результативности р</w:t>
      </w:r>
      <w:r w:rsidR="00EA25AE" w:rsidRPr="006C5DC9">
        <w:rPr>
          <w:rFonts w:ascii="Times New Roman" w:hAnsi="Times New Roman"/>
          <w:sz w:val="28"/>
          <w:szCs w:val="28"/>
        </w:rPr>
        <w:t xml:space="preserve">азвития муниципальной службы в </w:t>
      </w:r>
      <w:r w:rsidR="00BF4798" w:rsidRPr="006C5DC9">
        <w:rPr>
          <w:rFonts w:ascii="Times New Roman" w:hAnsi="Times New Roman"/>
          <w:sz w:val="28"/>
          <w:szCs w:val="28"/>
        </w:rPr>
        <w:t>А</w:t>
      </w:r>
      <w:r w:rsidR="005C708B" w:rsidRPr="006C5DC9">
        <w:rPr>
          <w:rFonts w:ascii="Times New Roman" w:hAnsi="Times New Roman"/>
          <w:sz w:val="28"/>
          <w:szCs w:val="28"/>
        </w:rPr>
        <w:t>дминистрации Первоавгустовского сельсовета Дмитриевского района</w:t>
      </w:r>
      <w:r w:rsidRPr="006C5DC9">
        <w:rPr>
          <w:rFonts w:ascii="Times New Roman" w:hAnsi="Times New Roman"/>
          <w:sz w:val="28"/>
          <w:szCs w:val="28"/>
        </w:rPr>
        <w:t xml:space="preserve"> Курской области. В рамках подпрограммы будут обеспечены следующие результаты: </w:t>
      </w:r>
    </w:p>
    <w:p w:rsidR="00F06C08" w:rsidRPr="006C5DC9" w:rsidRDefault="00F06C08" w:rsidP="006C5DC9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DC9">
        <w:rPr>
          <w:rFonts w:ascii="Times New Roman" w:hAnsi="Times New Roman"/>
          <w:sz w:val="28"/>
          <w:szCs w:val="28"/>
        </w:rPr>
        <w:t xml:space="preserve">- повышение эффективности и результативности муниципальной службы; </w:t>
      </w:r>
    </w:p>
    <w:p w:rsidR="001C7128" w:rsidRPr="006C5DC9" w:rsidRDefault="00F06C08" w:rsidP="006C5DC9">
      <w:pPr>
        <w:pStyle w:val="af"/>
        <w:widowControl w:val="0"/>
        <w:ind w:firstLine="709"/>
        <w:jc w:val="both"/>
        <w:rPr>
          <w:rFonts w:ascii="Times New Roman" w:hAnsi="Times New Roman"/>
          <w:color w:val="100D0F"/>
          <w:sz w:val="28"/>
          <w:szCs w:val="28"/>
        </w:rPr>
      </w:pPr>
      <w:r w:rsidRPr="006C5DC9">
        <w:rPr>
          <w:rFonts w:ascii="Times New Roman" w:hAnsi="Times New Roman"/>
          <w:sz w:val="28"/>
          <w:szCs w:val="28"/>
        </w:rPr>
        <w:t>- переподго</w:t>
      </w:r>
      <w:r w:rsidR="00136248" w:rsidRPr="006C5DC9">
        <w:rPr>
          <w:rFonts w:ascii="Times New Roman" w:hAnsi="Times New Roman"/>
          <w:sz w:val="28"/>
          <w:szCs w:val="28"/>
        </w:rPr>
        <w:t>товка и повышение квалификации трех</w:t>
      </w:r>
      <w:r w:rsidRPr="006C5DC9">
        <w:rPr>
          <w:rFonts w:ascii="Times New Roman" w:hAnsi="Times New Roman"/>
          <w:sz w:val="28"/>
          <w:szCs w:val="28"/>
        </w:rPr>
        <w:t xml:space="preserve"> муниципальных служащих</w:t>
      </w:r>
      <w:r w:rsidRPr="006C5DC9">
        <w:rPr>
          <w:rFonts w:ascii="Times New Roman" w:hAnsi="Times New Roman"/>
          <w:color w:val="100D0F"/>
          <w:sz w:val="28"/>
          <w:szCs w:val="28"/>
        </w:rPr>
        <w:t>.</w:t>
      </w:r>
    </w:p>
    <w:p w:rsidR="001C7128" w:rsidRPr="006C5DC9" w:rsidRDefault="001C7128" w:rsidP="006C5DC9">
      <w:pPr>
        <w:pStyle w:val="af"/>
        <w:widowControl w:val="0"/>
        <w:ind w:firstLine="709"/>
        <w:jc w:val="both"/>
        <w:rPr>
          <w:rFonts w:ascii="Times New Roman" w:hAnsi="Times New Roman"/>
          <w:b/>
          <w:bCs/>
          <w:color w:val="100D0F"/>
          <w:sz w:val="28"/>
          <w:szCs w:val="28"/>
        </w:rPr>
      </w:pPr>
      <w:r w:rsidRPr="006C5DC9">
        <w:rPr>
          <w:rFonts w:ascii="Times New Roman" w:hAnsi="Times New Roman"/>
          <w:color w:val="100D0F"/>
          <w:sz w:val="28"/>
          <w:szCs w:val="28"/>
        </w:rPr>
        <w:t>Подпрограм</w:t>
      </w:r>
      <w:r w:rsidR="0092697F" w:rsidRPr="006C5DC9">
        <w:rPr>
          <w:rFonts w:ascii="Times New Roman" w:hAnsi="Times New Roman"/>
          <w:color w:val="100D0F"/>
          <w:sz w:val="28"/>
          <w:szCs w:val="28"/>
        </w:rPr>
        <w:t xml:space="preserve">ма реализуется в один этап: </w:t>
      </w:r>
      <w:r w:rsidR="00600EDC" w:rsidRPr="006C5DC9">
        <w:rPr>
          <w:rFonts w:ascii="Times New Roman" w:hAnsi="Times New Roman"/>
          <w:color w:val="100D0F"/>
          <w:sz w:val="28"/>
          <w:szCs w:val="28"/>
        </w:rPr>
        <w:t>2023-2025</w:t>
      </w:r>
      <w:r w:rsidRPr="006C5DC9">
        <w:rPr>
          <w:rFonts w:ascii="Times New Roman" w:hAnsi="Times New Roman"/>
          <w:color w:val="100D0F"/>
          <w:sz w:val="28"/>
          <w:szCs w:val="28"/>
        </w:rPr>
        <w:t xml:space="preserve"> годы. </w:t>
      </w:r>
    </w:p>
    <w:p w:rsidR="001C7128" w:rsidRPr="006C5DC9" w:rsidRDefault="001C7128" w:rsidP="006C5DC9">
      <w:pPr>
        <w:pStyle w:val="af"/>
        <w:widowControl w:val="0"/>
        <w:ind w:firstLine="709"/>
        <w:jc w:val="both"/>
        <w:rPr>
          <w:rFonts w:ascii="Times New Roman" w:hAnsi="Times New Roman"/>
          <w:b/>
          <w:bCs/>
          <w:color w:val="100D0F"/>
          <w:sz w:val="28"/>
          <w:szCs w:val="28"/>
        </w:rPr>
      </w:pPr>
    </w:p>
    <w:p w:rsidR="00F06C08" w:rsidRPr="00EA25AE" w:rsidRDefault="00BF4798" w:rsidP="00EA25AE">
      <w:pPr>
        <w:shd w:val="clear" w:color="auto" w:fill="FFFFFF"/>
        <w:autoSpaceDE w:val="0"/>
        <w:spacing w:before="1" w:after="1"/>
        <w:jc w:val="center"/>
        <w:rPr>
          <w:color w:val="100D0F"/>
          <w:sz w:val="28"/>
          <w:szCs w:val="28"/>
        </w:rPr>
      </w:pPr>
      <w:r>
        <w:rPr>
          <w:b/>
          <w:bCs/>
          <w:color w:val="100D0F"/>
          <w:sz w:val="28"/>
          <w:szCs w:val="28"/>
        </w:rPr>
        <w:t>I</w:t>
      </w:r>
      <w:r w:rsidRPr="00EA25AE">
        <w:rPr>
          <w:b/>
          <w:bCs/>
          <w:color w:val="100D0F"/>
          <w:sz w:val="28"/>
          <w:szCs w:val="28"/>
        </w:rPr>
        <w:t>II</w:t>
      </w:r>
      <w:r w:rsidR="00F06C08" w:rsidRPr="00EA25AE">
        <w:rPr>
          <w:b/>
          <w:bCs/>
          <w:color w:val="100D0F"/>
          <w:sz w:val="28"/>
          <w:szCs w:val="28"/>
        </w:rPr>
        <w:t>. Характеристика осн</w:t>
      </w:r>
      <w:r w:rsidR="00E12014" w:rsidRPr="00EA25AE">
        <w:rPr>
          <w:b/>
          <w:bCs/>
          <w:color w:val="100D0F"/>
          <w:sz w:val="28"/>
          <w:szCs w:val="28"/>
        </w:rPr>
        <w:t>овных мероприятий Подпрограммы</w:t>
      </w:r>
    </w:p>
    <w:p w:rsidR="00F06C08" w:rsidRPr="00EA25AE" w:rsidRDefault="00F06C08" w:rsidP="00EA25AE">
      <w:pPr>
        <w:shd w:val="clear" w:color="auto" w:fill="FFFFFF"/>
        <w:autoSpaceDE w:val="0"/>
        <w:spacing w:before="1" w:after="1"/>
        <w:ind w:firstLine="709"/>
        <w:jc w:val="both"/>
        <w:rPr>
          <w:b/>
          <w:bCs/>
          <w:color w:val="100D0F"/>
          <w:sz w:val="28"/>
          <w:szCs w:val="28"/>
        </w:rPr>
      </w:pPr>
      <w:r w:rsidRPr="00EA25AE">
        <w:rPr>
          <w:color w:val="100D0F"/>
          <w:sz w:val="28"/>
          <w:szCs w:val="28"/>
        </w:rPr>
        <w:t>Подпрограмма 1 с</w:t>
      </w:r>
      <w:r w:rsidR="0075272F" w:rsidRPr="00EA25AE">
        <w:rPr>
          <w:color w:val="100D0F"/>
          <w:sz w:val="28"/>
          <w:szCs w:val="28"/>
        </w:rPr>
        <w:t>одержит два</w:t>
      </w:r>
      <w:r w:rsidRPr="00EA25AE">
        <w:rPr>
          <w:color w:val="100D0F"/>
          <w:sz w:val="28"/>
          <w:szCs w:val="28"/>
        </w:rPr>
        <w:t xml:space="preserve"> основных мероприятия: </w:t>
      </w:r>
    </w:p>
    <w:p w:rsidR="00F06C08" w:rsidRPr="00EA25AE" w:rsidRDefault="00F06C08" w:rsidP="00EA25AE">
      <w:pPr>
        <w:shd w:val="clear" w:color="auto" w:fill="FFFFFF"/>
        <w:autoSpaceDE w:val="0"/>
        <w:spacing w:before="1" w:after="1"/>
        <w:ind w:firstLine="709"/>
        <w:jc w:val="both"/>
        <w:rPr>
          <w:color w:val="100D0F"/>
          <w:sz w:val="28"/>
          <w:szCs w:val="28"/>
        </w:rPr>
      </w:pPr>
      <w:r w:rsidRPr="00EA25AE">
        <w:rPr>
          <w:b/>
          <w:bCs/>
          <w:color w:val="100D0F"/>
          <w:sz w:val="28"/>
          <w:szCs w:val="28"/>
        </w:rPr>
        <w:t>Основное мероприятие №1.l. «Повышение квалификации муниципальны</w:t>
      </w:r>
      <w:r w:rsidR="00136248" w:rsidRPr="00EA25AE">
        <w:rPr>
          <w:b/>
          <w:bCs/>
          <w:color w:val="100D0F"/>
          <w:sz w:val="28"/>
          <w:szCs w:val="28"/>
        </w:rPr>
        <w:t>х</w:t>
      </w:r>
      <w:r w:rsidRPr="00EA25AE">
        <w:rPr>
          <w:b/>
          <w:bCs/>
          <w:color w:val="575757"/>
          <w:sz w:val="28"/>
          <w:szCs w:val="28"/>
        </w:rPr>
        <w:t xml:space="preserve"> </w:t>
      </w:r>
      <w:r w:rsidRPr="00EA25AE">
        <w:rPr>
          <w:b/>
          <w:bCs/>
          <w:color w:val="100D0F"/>
          <w:sz w:val="28"/>
          <w:szCs w:val="28"/>
        </w:rPr>
        <w:t xml:space="preserve">служащих». </w:t>
      </w:r>
    </w:p>
    <w:p w:rsidR="00F06C08" w:rsidRPr="00EA25AE" w:rsidRDefault="00F06C08" w:rsidP="00EA25AE">
      <w:pPr>
        <w:shd w:val="clear" w:color="auto" w:fill="FFFFFF"/>
        <w:autoSpaceDE w:val="0"/>
        <w:spacing w:before="1" w:after="1"/>
        <w:ind w:firstLine="709"/>
        <w:jc w:val="both"/>
        <w:rPr>
          <w:color w:val="100D0F"/>
          <w:sz w:val="28"/>
          <w:szCs w:val="28"/>
        </w:rPr>
      </w:pPr>
      <w:r w:rsidRPr="00EA25AE">
        <w:rPr>
          <w:color w:val="100D0F"/>
          <w:sz w:val="28"/>
          <w:szCs w:val="28"/>
        </w:rPr>
        <w:t>В рамках осущес</w:t>
      </w:r>
      <w:r w:rsidRPr="00EA25AE">
        <w:rPr>
          <w:color w:val="2D2A2D"/>
          <w:sz w:val="28"/>
          <w:szCs w:val="28"/>
        </w:rPr>
        <w:t>т</w:t>
      </w:r>
      <w:r w:rsidRPr="00EA25AE">
        <w:rPr>
          <w:color w:val="100D0F"/>
          <w:sz w:val="28"/>
          <w:szCs w:val="28"/>
        </w:rPr>
        <w:t xml:space="preserve">вления этого основного мероприятия предусматривается: </w:t>
      </w:r>
    </w:p>
    <w:p w:rsidR="00F06C08" w:rsidRPr="00EA25AE" w:rsidRDefault="00F06C08" w:rsidP="00EA25AE">
      <w:pPr>
        <w:shd w:val="clear" w:color="auto" w:fill="FFFFFF"/>
        <w:autoSpaceDE w:val="0"/>
        <w:spacing w:before="1" w:after="1"/>
        <w:ind w:firstLine="709"/>
        <w:jc w:val="both"/>
        <w:rPr>
          <w:color w:val="100D0F"/>
          <w:sz w:val="28"/>
          <w:szCs w:val="28"/>
        </w:rPr>
      </w:pPr>
      <w:r w:rsidRPr="00EA25AE">
        <w:rPr>
          <w:color w:val="100D0F"/>
          <w:sz w:val="28"/>
          <w:szCs w:val="28"/>
        </w:rPr>
        <w:t>- организация обучения муниципальных служащих на курсах повышени</w:t>
      </w:r>
      <w:r w:rsidR="00136248" w:rsidRPr="00EA25AE">
        <w:rPr>
          <w:color w:val="100D0F"/>
          <w:sz w:val="28"/>
          <w:szCs w:val="28"/>
        </w:rPr>
        <w:t>я</w:t>
      </w:r>
      <w:r w:rsidRPr="00EA25AE">
        <w:rPr>
          <w:color w:val="100D0F"/>
          <w:sz w:val="28"/>
          <w:szCs w:val="28"/>
        </w:rPr>
        <w:t xml:space="preserve"> квалификац</w:t>
      </w:r>
      <w:r w:rsidRPr="00EA25AE">
        <w:rPr>
          <w:color w:val="2D2A2D"/>
          <w:sz w:val="28"/>
          <w:szCs w:val="28"/>
        </w:rPr>
        <w:t>и</w:t>
      </w:r>
      <w:r w:rsidRPr="00EA25AE">
        <w:rPr>
          <w:color w:val="100D0F"/>
          <w:sz w:val="28"/>
          <w:szCs w:val="28"/>
        </w:rPr>
        <w:t xml:space="preserve">и; </w:t>
      </w:r>
    </w:p>
    <w:p w:rsidR="00F06C08" w:rsidRPr="00EA25AE" w:rsidRDefault="00F06C08" w:rsidP="00EA25AE">
      <w:pPr>
        <w:shd w:val="clear" w:color="auto" w:fill="FFFFFF"/>
        <w:autoSpaceDE w:val="0"/>
        <w:spacing w:before="1" w:after="1"/>
        <w:ind w:firstLine="709"/>
        <w:jc w:val="both"/>
        <w:rPr>
          <w:color w:val="100D0F"/>
          <w:sz w:val="28"/>
          <w:szCs w:val="28"/>
        </w:rPr>
      </w:pPr>
      <w:r w:rsidRPr="00EA25AE">
        <w:rPr>
          <w:color w:val="100D0F"/>
          <w:sz w:val="28"/>
          <w:szCs w:val="28"/>
        </w:rPr>
        <w:t xml:space="preserve">- повышение квалификации муниципальных служащих, в том числе включенных кадровый резерв. </w:t>
      </w:r>
    </w:p>
    <w:p w:rsidR="0075272F" w:rsidRPr="00EA25AE" w:rsidRDefault="0075272F" w:rsidP="00EA25AE">
      <w:pPr>
        <w:shd w:val="clear" w:color="auto" w:fill="FFFFFF"/>
        <w:autoSpaceDE w:val="0"/>
        <w:spacing w:before="1" w:after="1"/>
        <w:ind w:firstLine="709"/>
        <w:jc w:val="both"/>
        <w:rPr>
          <w:rFonts w:eastAsia="Arial"/>
          <w:color w:val="040203"/>
          <w:w w:val="112"/>
          <w:sz w:val="28"/>
          <w:szCs w:val="28"/>
        </w:rPr>
      </w:pPr>
      <w:r w:rsidRPr="00EA25AE">
        <w:rPr>
          <w:b/>
          <w:bCs/>
          <w:color w:val="040203"/>
          <w:sz w:val="28"/>
          <w:szCs w:val="28"/>
        </w:rPr>
        <w:t>Основное мероприятие №1.2.</w:t>
      </w:r>
      <w:r w:rsidRPr="00EA25AE">
        <w:rPr>
          <w:color w:val="040203"/>
          <w:sz w:val="28"/>
          <w:szCs w:val="28"/>
        </w:rPr>
        <w:t xml:space="preserve"> Обеспечение материально-техническими ресурсами рабочих </w:t>
      </w:r>
      <w:proofErr w:type="gramStart"/>
      <w:r w:rsidRPr="00EA25AE">
        <w:rPr>
          <w:color w:val="040203"/>
          <w:sz w:val="28"/>
          <w:szCs w:val="28"/>
        </w:rPr>
        <w:t xml:space="preserve">мест муниципальных служащих </w:t>
      </w:r>
      <w:r w:rsidR="00BF4798">
        <w:rPr>
          <w:color w:val="040203"/>
          <w:sz w:val="28"/>
          <w:szCs w:val="28"/>
        </w:rPr>
        <w:t>А</w:t>
      </w:r>
      <w:r w:rsidRPr="00EA25AE">
        <w:rPr>
          <w:color w:val="040203"/>
          <w:sz w:val="28"/>
          <w:szCs w:val="28"/>
        </w:rPr>
        <w:t>дминистрации Первоавгустовского сельсовета Дмитриевского района Курской области</w:t>
      </w:r>
      <w:proofErr w:type="gramEnd"/>
      <w:r w:rsidRPr="00EA25AE">
        <w:rPr>
          <w:color w:val="040203"/>
          <w:sz w:val="28"/>
          <w:szCs w:val="28"/>
        </w:rPr>
        <w:t xml:space="preserve">. </w:t>
      </w:r>
    </w:p>
    <w:p w:rsidR="0075272F" w:rsidRPr="00EA25AE" w:rsidRDefault="0075272F" w:rsidP="00EA25AE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EA25AE">
        <w:rPr>
          <w:rFonts w:eastAsia="Arial"/>
          <w:color w:val="040203"/>
          <w:w w:val="112"/>
          <w:sz w:val="28"/>
          <w:szCs w:val="28"/>
        </w:rPr>
        <w:t xml:space="preserve">В </w:t>
      </w:r>
      <w:r w:rsidRPr="00EA25AE">
        <w:rPr>
          <w:color w:val="040203"/>
          <w:sz w:val="28"/>
          <w:szCs w:val="28"/>
        </w:rPr>
        <w:t xml:space="preserve">рамках осуществления этого основного мероприятия предусматривается: </w:t>
      </w:r>
    </w:p>
    <w:p w:rsidR="0075272F" w:rsidRPr="00EA25AE" w:rsidRDefault="0075272F" w:rsidP="00EA25AE">
      <w:pPr>
        <w:shd w:val="clear" w:color="auto" w:fill="FFFFFF"/>
        <w:autoSpaceDE w:val="0"/>
        <w:spacing w:before="1" w:after="1"/>
        <w:ind w:firstLine="709"/>
        <w:jc w:val="both"/>
        <w:rPr>
          <w:color w:val="040203"/>
          <w:sz w:val="28"/>
          <w:szCs w:val="28"/>
        </w:rPr>
      </w:pPr>
      <w:r w:rsidRPr="00EA25AE">
        <w:rPr>
          <w:color w:val="040203"/>
          <w:sz w:val="28"/>
          <w:szCs w:val="28"/>
        </w:rPr>
        <w:t xml:space="preserve">- материально-техническое обеспечение (мероприятия по приобретению ГСМ, ремонту и обслуживанию автомобиля) муниципальной службы </w:t>
      </w:r>
      <w:r w:rsidR="00BF4798">
        <w:rPr>
          <w:color w:val="040203"/>
          <w:sz w:val="28"/>
          <w:szCs w:val="28"/>
        </w:rPr>
        <w:t>А</w:t>
      </w:r>
      <w:r w:rsidRPr="00EA25AE">
        <w:rPr>
          <w:color w:val="040203"/>
          <w:sz w:val="28"/>
          <w:szCs w:val="28"/>
        </w:rPr>
        <w:t xml:space="preserve">дминистрации Первоавгустовского сельсовета Дмитриевского района Курской области; </w:t>
      </w:r>
    </w:p>
    <w:p w:rsidR="0075272F" w:rsidRPr="00EA25AE" w:rsidRDefault="0075272F" w:rsidP="006C5DC9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20001"/>
          <w:sz w:val="28"/>
          <w:szCs w:val="28"/>
        </w:rPr>
      </w:pPr>
      <w:proofErr w:type="gramStart"/>
      <w:r w:rsidRPr="00EA25AE">
        <w:rPr>
          <w:color w:val="020001"/>
          <w:sz w:val="28"/>
          <w:szCs w:val="28"/>
        </w:rPr>
        <w:t>В процессе реализаци</w:t>
      </w:r>
      <w:r w:rsidRPr="00EA25AE">
        <w:rPr>
          <w:color w:val="232022"/>
          <w:sz w:val="28"/>
          <w:szCs w:val="28"/>
        </w:rPr>
        <w:t xml:space="preserve">и </w:t>
      </w:r>
      <w:r w:rsidRPr="00EA25AE">
        <w:rPr>
          <w:color w:val="020001"/>
          <w:sz w:val="28"/>
          <w:szCs w:val="28"/>
        </w:rPr>
        <w:t>муниципальной программы допускается внесение изменений в нормативные правовые акты муниципального образования «Первоавгустовский сельсовет» Дмитриевского района Курской области, связанные со сферой</w:t>
      </w:r>
      <w:r w:rsidRPr="00EA25AE">
        <w:rPr>
          <w:color w:val="5A5A5A"/>
          <w:sz w:val="28"/>
          <w:szCs w:val="28"/>
        </w:rPr>
        <w:t xml:space="preserve">· </w:t>
      </w:r>
      <w:r w:rsidRPr="00EA25AE">
        <w:rPr>
          <w:color w:val="020001"/>
          <w:sz w:val="28"/>
          <w:szCs w:val="28"/>
        </w:rPr>
        <w:t>её применения</w:t>
      </w:r>
      <w:r w:rsidRPr="00EA25AE">
        <w:rPr>
          <w:color w:val="232022"/>
          <w:sz w:val="28"/>
          <w:szCs w:val="28"/>
        </w:rPr>
        <w:t xml:space="preserve">, </w:t>
      </w:r>
      <w:r w:rsidRPr="00EA25AE">
        <w:rPr>
          <w:color w:val="020001"/>
          <w:sz w:val="28"/>
          <w:szCs w:val="28"/>
        </w:rPr>
        <w:t xml:space="preserve">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целях </w:t>
      </w:r>
      <w:r w:rsidRPr="00EA25AE">
        <w:rPr>
          <w:color w:val="020001"/>
          <w:sz w:val="28"/>
          <w:szCs w:val="28"/>
        </w:rPr>
        <w:lastRenderedPageBreak/>
        <w:t>развития муниципальной службы на территории Первоавгустовского сельсовета Дмитриевского района Курской</w:t>
      </w:r>
      <w:proofErr w:type="gramEnd"/>
      <w:r w:rsidRPr="00EA25AE">
        <w:rPr>
          <w:color w:val="020001"/>
          <w:sz w:val="28"/>
          <w:szCs w:val="28"/>
        </w:rPr>
        <w:t xml:space="preserve"> области.</w:t>
      </w:r>
    </w:p>
    <w:p w:rsidR="00136248" w:rsidRPr="00EA25AE" w:rsidRDefault="00F06C08" w:rsidP="006C5DC9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b/>
          <w:bCs/>
          <w:color w:val="141113"/>
          <w:sz w:val="28"/>
          <w:szCs w:val="28"/>
        </w:rPr>
      </w:pPr>
      <w:r w:rsidRPr="00EA25AE">
        <w:rPr>
          <w:color w:val="141113"/>
          <w:sz w:val="28"/>
          <w:szCs w:val="28"/>
        </w:rPr>
        <w:t xml:space="preserve"> </w:t>
      </w:r>
      <w:r w:rsidR="001C7128" w:rsidRPr="00EA25AE">
        <w:rPr>
          <w:color w:val="141113"/>
          <w:sz w:val="28"/>
          <w:szCs w:val="28"/>
        </w:rPr>
        <w:t xml:space="preserve">   </w:t>
      </w:r>
    </w:p>
    <w:p w:rsidR="00F06C08" w:rsidRPr="005B47C1" w:rsidRDefault="0014399C" w:rsidP="006C5DC9">
      <w:pPr>
        <w:widowControl w:val="0"/>
        <w:shd w:val="clear" w:color="auto" w:fill="FFFFFF"/>
        <w:suppressAutoHyphens w:val="0"/>
        <w:autoSpaceDE w:val="0"/>
        <w:spacing w:before="1" w:after="1"/>
        <w:jc w:val="center"/>
        <w:rPr>
          <w:b/>
          <w:bCs/>
          <w:color w:val="141113"/>
          <w:sz w:val="28"/>
          <w:szCs w:val="28"/>
        </w:rPr>
      </w:pPr>
      <w:r w:rsidRPr="005B47C1">
        <w:rPr>
          <w:b/>
          <w:bCs/>
          <w:color w:val="141113"/>
          <w:sz w:val="28"/>
          <w:szCs w:val="28"/>
          <w:lang w:val="en-US"/>
        </w:rPr>
        <w:t>I</w:t>
      </w:r>
      <w:r w:rsidR="00F06C08" w:rsidRPr="005B47C1">
        <w:rPr>
          <w:b/>
          <w:bCs/>
          <w:color w:val="141113"/>
          <w:sz w:val="28"/>
          <w:szCs w:val="28"/>
        </w:rPr>
        <w:t>V. Обоснование объема финансовых ресурсов, необходимых для реализаци</w:t>
      </w:r>
      <w:r w:rsidR="00873FD7" w:rsidRPr="005B47C1">
        <w:rPr>
          <w:b/>
          <w:bCs/>
          <w:color w:val="141113"/>
          <w:sz w:val="28"/>
          <w:szCs w:val="28"/>
        </w:rPr>
        <w:t>и</w:t>
      </w:r>
      <w:r w:rsidR="00E12014" w:rsidRPr="005B47C1">
        <w:rPr>
          <w:b/>
          <w:bCs/>
          <w:color w:val="141113"/>
          <w:sz w:val="28"/>
          <w:szCs w:val="28"/>
        </w:rPr>
        <w:t xml:space="preserve"> Подпрограммы </w:t>
      </w:r>
    </w:p>
    <w:p w:rsidR="00136248" w:rsidRPr="00C820C2" w:rsidRDefault="00136248" w:rsidP="006C5DC9">
      <w:pPr>
        <w:widowControl w:val="0"/>
        <w:shd w:val="clear" w:color="auto" w:fill="FFFFFF"/>
        <w:suppressAutoHyphens w:val="0"/>
        <w:autoSpaceDE w:val="0"/>
        <w:spacing w:before="1" w:after="1"/>
        <w:jc w:val="center"/>
        <w:rPr>
          <w:color w:val="141113"/>
          <w:sz w:val="8"/>
          <w:szCs w:val="8"/>
        </w:rPr>
      </w:pPr>
    </w:p>
    <w:p w:rsidR="00F06C08" w:rsidRPr="005B47C1" w:rsidRDefault="00F06C08" w:rsidP="006C5DC9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141113"/>
          <w:sz w:val="28"/>
          <w:szCs w:val="28"/>
        </w:rPr>
      </w:pPr>
      <w:r w:rsidRPr="005B47C1">
        <w:rPr>
          <w:color w:val="141113"/>
          <w:sz w:val="28"/>
          <w:szCs w:val="28"/>
        </w:rPr>
        <w:t xml:space="preserve">Обоснование планируемых объемов ресурсов на реализацию подпрограммы заключается в следующем: </w:t>
      </w:r>
    </w:p>
    <w:p w:rsidR="00F06C08" w:rsidRPr="005B47C1" w:rsidRDefault="00E12014" w:rsidP="006C5DC9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050305"/>
          <w:sz w:val="28"/>
          <w:szCs w:val="28"/>
        </w:rPr>
      </w:pPr>
      <w:r w:rsidRPr="005B47C1">
        <w:rPr>
          <w:color w:val="141113"/>
          <w:sz w:val="28"/>
          <w:szCs w:val="28"/>
        </w:rPr>
        <w:t xml:space="preserve">Подпрограмма </w:t>
      </w:r>
      <w:r w:rsidR="00F06C08" w:rsidRPr="005B47C1">
        <w:rPr>
          <w:color w:val="141113"/>
          <w:sz w:val="28"/>
          <w:szCs w:val="28"/>
        </w:rPr>
        <w:t xml:space="preserve">обеспечивает значительный, а по ряду направлений решающий вклад в достижение всех целей муниципальной программы, в том числе путем создания и поддержания благоприятных условий для развития муниципальной службы в </w:t>
      </w:r>
      <w:r w:rsidR="00BF4798">
        <w:rPr>
          <w:color w:val="141113"/>
          <w:sz w:val="28"/>
          <w:szCs w:val="28"/>
        </w:rPr>
        <w:t>А</w:t>
      </w:r>
      <w:r w:rsidR="007D7F12" w:rsidRPr="005B47C1">
        <w:rPr>
          <w:color w:val="141113"/>
          <w:sz w:val="28"/>
          <w:szCs w:val="28"/>
        </w:rPr>
        <w:t>дминистрации Первоавгустовского</w:t>
      </w:r>
      <w:r w:rsidR="00A640D2" w:rsidRPr="005B47C1">
        <w:rPr>
          <w:color w:val="141113"/>
          <w:sz w:val="28"/>
          <w:szCs w:val="28"/>
        </w:rPr>
        <w:t xml:space="preserve"> сельсовета Дмитриевского района</w:t>
      </w:r>
      <w:r w:rsidR="00F06C08" w:rsidRPr="005B47C1">
        <w:rPr>
          <w:color w:val="141113"/>
          <w:sz w:val="28"/>
          <w:szCs w:val="28"/>
        </w:rPr>
        <w:t xml:space="preserve"> Курской области.</w:t>
      </w:r>
      <w:r w:rsidR="00F06C08" w:rsidRPr="005B47C1">
        <w:rPr>
          <w:color w:val="141113"/>
          <w:sz w:val="28"/>
          <w:szCs w:val="28"/>
        </w:rPr>
        <w:tab/>
      </w:r>
      <w:r w:rsidR="00F06C08" w:rsidRPr="005B47C1">
        <w:rPr>
          <w:color w:val="A7A7A7"/>
          <w:sz w:val="28"/>
          <w:szCs w:val="28"/>
        </w:rPr>
        <w:t xml:space="preserve">. </w:t>
      </w:r>
    </w:p>
    <w:p w:rsidR="00F06C08" w:rsidRPr="005B47C1" w:rsidRDefault="00873FD7" w:rsidP="005B47C1">
      <w:pPr>
        <w:widowControl w:val="0"/>
        <w:shd w:val="clear" w:color="auto" w:fill="FFFFFF"/>
        <w:suppressAutoHyphens w:val="0"/>
        <w:autoSpaceDE w:val="0"/>
        <w:spacing w:before="1" w:after="1"/>
        <w:ind w:firstLine="709"/>
        <w:jc w:val="both"/>
        <w:rPr>
          <w:color w:val="141113"/>
          <w:sz w:val="28"/>
          <w:szCs w:val="28"/>
        </w:rPr>
      </w:pPr>
      <w:proofErr w:type="gramStart"/>
      <w:r w:rsidRPr="005B47C1">
        <w:rPr>
          <w:color w:val="050305"/>
          <w:sz w:val="28"/>
          <w:szCs w:val="28"/>
        </w:rPr>
        <w:t>Р</w:t>
      </w:r>
      <w:r w:rsidR="00F06C08" w:rsidRPr="005B47C1">
        <w:rPr>
          <w:color w:val="050305"/>
          <w:sz w:val="28"/>
          <w:szCs w:val="28"/>
        </w:rPr>
        <w:t>асх</w:t>
      </w:r>
      <w:r w:rsidR="00E12014" w:rsidRPr="005B47C1">
        <w:rPr>
          <w:color w:val="050305"/>
          <w:sz w:val="28"/>
          <w:szCs w:val="28"/>
        </w:rPr>
        <w:t xml:space="preserve">оды на реализацию подпрограммы </w:t>
      </w:r>
      <w:r w:rsidR="00F06C08" w:rsidRPr="005B47C1">
        <w:rPr>
          <w:color w:val="050305"/>
          <w:sz w:val="28"/>
          <w:szCs w:val="28"/>
        </w:rPr>
        <w:t>«</w:t>
      </w:r>
      <w:r w:rsidR="0056256E" w:rsidRPr="005B47C1">
        <w:rPr>
          <w:color w:val="040203"/>
          <w:sz w:val="28"/>
          <w:szCs w:val="28"/>
        </w:rPr>
        <w:t>Реализация</w:t>
      </w:r>
      <w:r w:rsidR="00BB7F42" w:rsidRPr="005B47C1">
        <w:rPr>
          <w:color w:val="040203"/>
          <w:sz w:val="28"/>
          <w:szCs w:val="28"/>
        </w:rPr>
        <w:t xml:space="preserve"> мероприятий, направленных на развитие муницип</w:t>
      </w:r>
      <w:r w:rsidR="00A640D2" w:rsidRPr="005B47C1">
        <w:rPr>
          <w:color w:val="040203"/>
          <w:sz w:val="28"/>
          <w:szCs w:val="28"/>
        </w:rPr>
        <w:t>альной службы в Первоавгустовском сельсовете Дмитриевского района</w:t>
      </w:r>
      <w:r w:rsidR="00BB7F42" w:rsidRPr="005B47C1">
        <w:rPr>
          <w:color w:val="040203"/>
          <w:sz w:val="28"/>
          <w:szCs w:val="28"/>
        </w:rPr>
        <w:t xml:space="preserve"> Курской области</w:t>
      </w:r>
      <w:r w:rsidR="00F06C08" w:rsidRPr="005B47C1">
        <w:rPr>
          <w:color w:val="3C3B3C"/>
          <w:sz w:val="28"/>
          <w:szCs w:val="28"/>
        </w:rPr>
        <w:t xml:space="preserve">» </w:t>
      </w:r>
      <w:r w:rsidR="00F06C08" w:rsidRPr="005B47C1">
        <w:rPr>
          <w:color w:val="141113"/>
          <w:sz w:val="28"/>
          <w:szCs w:val="28"/>
        </w:rPr>
        <w:t xml:space="preserve">осуществляются в рамках текущего финансирования деятельности участников подпрограммы в </w:t>
      </w:r>
      <w:r w:rsidRPr="005B47C1">
        <w:rPr>
          <w:color w:val="141113"/>
          <w:sz w:val="28"/>
          <w:szCs w:val="28"/>
        </w:rPr>
        <w:t>соответствии с утвержденной бюджетной</w:t>
      </w:r>
      <w:r w:rsidR="00F06C08" w:rsidRPr="005B47C1">
        <w:rPr>
          <w:color w:val="676767"/>
          <w:sz w:val="28"/>
          <w:szCs w:val="28"/>
        </w:rPr>
        <w:t xml:space="preserve"> </w:t>
      </w:r>
      <w:r w:rsidR="00F06C08" w:rsidRPr="005B47C1">
        <w:rPr>
          <w:color w:val="141113"/>
          <w:sz w:val="28"/>
          <w:szCs w:val="28"/>
        </w:rPr>
        <w:t>сметой в пределах доведенных лимитов бюджетны</w:t>
      </w:r>
      <w:r w:rsidR="00A640D2" w:rsidRPr="005B47C1">
        <w:rPr>
          <w:color w:val="141113"/>
          <w:sz w:val="28"/>
          <w:szCs w:val="28"/>
        </w:rPr>
        <w:t>х обязательств согласно решению Собрания депутатов Первоавгустовского сельсовета Дмитриевского района</w:t>
      </w:r>
      <w:r w:rsidR="00F06C08" w:rsidRPr="005B47C1">
        <w:rPr>
          <w:color w:val="141113"/>
          <w:sz w:val="28"/>
          <w:szCs w:val="28"/>
        </w:rPr>
        <w:t xml:space="preserve"> Курской области </w:t>
      </w:r>
      <w:r w:rsidR="00BB7F42" w:rsidRPr="005B47C1">
        <w:rPr>
          <w:color w:val="141113"/>
          <w:sz w:val="28"/>
          <w:szCs w:val="28"/>
        </w:rPr>
        <w:t xml:space="preserve">о бюджете </w:t>
      </w:r>
      <w:r w:rsidR="00F06C08" w:rsidRPr="005B47C1">
        <w:rPr>
          <w:color w:val="141113"/>
          <w:sz w:val="28"/>
          <w:szCs w:val="28"/>
        </w:rPr>
        <w:t xml:space="preserve">на очередной финансовый год и плановый период. </w:t>
      </w:r>
      <w:proofErr w:type="gramEnd"/>
    </w:p>
    <w:p w:rsidR="00D50BFA" w:rsidRPr="00D50BFA" w:rsidRDefault="00F06C08" w:rsidP="00D50BFA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5B47C1">
        <w:rPr>
          <w:color w:val="141113"/>
          <w:sz w:val="28"/>
          <w:szCs w:val="28"/>
        </w:rPr>
        <w:t xml:space="preserve">Объем бюджетных </w:t>
      </w:r>
      <w:r w:rsidRPr="00D50BFA">
        <w:rPr>
          <w:sz w:val="28"/>
          <w:szCs w:val="28"/>
        </w:rPr>
        <w:t xml:space="preserve">ассигнований </w:t>
      </w:r>
      <w:r w:rsidR="002C348F" w:rsidRPr="00D50BFA">
        <w:rPr>
          <w:sz w:val="28"/>
          <w:szCs w:val="28"/>
        </w:rPr>
        <w:t xml:space="preserve">за счет средств местного бюджета </w:t>
      </w:r>
      <w:r w:rsidRPr="00D50BFA">
        <w:rPr>
          <w:sz w:val="28"/>
          <w:szCs w:val="28"/>
        </w:rPr>
        <w:t>Подпрогра</w:t>
      </w:r>
      <w:r w:rsidR="0056256E" w:rsidRPr="00D50BFA">
        <w:rPr>
          <w:sz w:val="28"/>
          <w:szCs w:val="28"/>
        </w:rPr>
        <w:t xml:space="preserve">ммы 1 муниципальной программы </w:t>
      </w:r>
      <w:r w:rsidRPr="00D50BFA">
        <w:rPr>
          <w:sz w:val="28"/>
          <w:szCs w:val="28"/>
        </w:rPr>
        <w:t>составляет</w:t>
      </w:r>
      <w:r w:rsidR="0075272F" w:rsidRPr="00D50BFA">
        <w:rPr>
          <w:sz w:val="28"/>
          <w:szCs w:val="28"/>
        </w:rPr>
        <w:t xml:space="preserve"> –</w:t>
      </w:r>
      <w:r w:rsidR="005B47C1" w:rsidRPr="00D50BFA">
        <w:rPr>
          <w:sz w:val="28"/>
          <w:szCs w:val="28"/>
        </w:rPr>
        <w:t xml:space="preserve"> </w:t>
      </w:r>
      <w:r w:rsidR="00D50BFA" w:rsidRPr="00D50BFA">
        <w:rPr>
          <w:sz w:val="28"/>
          <w:szCs w:val="28"/>
        </w:rPr>
        <w:t>725600,00 руб., в том числе:</w:t>
      </w:r>
    </w:p>
    <w:p w:rsidR="00D50BFA" w:rsidRPr="00D50BFA" w:rsidRDefault="00D50BFA" w:rsidP="00D50BFA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D50BFA">
        <w:rPr>
          <w:sz w:val="28"/>
          <w:szCs w:val="28"/>
        </w:rPr>
        <w:t xml:space="preserve"> 2023 год –235200,00 руб.;</w:t>
      </w:r>
    </w:p>
    <w:p w:rsidR="00D50BFA" w:rsidRPr="00D50BFA" w:rsidRDefault="00D50BFA" w:rsidP="00D50BFA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D50BFA">
        <w:rPr>
          <w:sz w:val="28"/>
          <w:szCs w:val="28"/>
        </w:rPr>
        <w:t xml:space="preserve"> 2024 год – 245200,00 руб.;</w:t>
      </w:r>
    </w:p>
    <w:p w:rsidR="00D50BFA" w:rsidRPr="00D50BFA" w:rsidRDefault="00D50BFA" w:rsidP="00D50BFA">
      <w:pPr>
        <w:widowControl w:val="0"/>
        <w:suppressAutoHyphens w:val="0"/>
        <w:ind w:firstLine="709"/>
        <w:rPr>
          <w:sz w:val="28"/>
          <w:szCs w:val="28"/>
        </w:rPr>
      </w:pPr>
      <w:r w:rsidRPr="00D50BFA">
        <w:rPr>
          <w:sz w:val="28"/>
          <w:szCs w:val="28"/>
        </w:rPr>
        <w:t xml:space="preserve"> 2025 год – 245200,00 руб.</w:t>
      </w:r>
    </w:p>
    <w:p w:rsidR="00F06C08" w:rsidRPr="00D50BFA" w:rsidRDefault="0056256E" w:rsidP="00D50BFA">
      <w:pPr>
        <w:widowControl w:val="0"/>
        <w:suppressAutoHyphens w:val="0"/>
        <w:sectPr w:rsidR="00F06C08" w:rsidRPr="00D50BFA" w:rsidSect="00283B66"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  <w:r w:rsidRPr="00D50BFA">
        <w:t>.</w:t>
      </w:r>
    </w:p>
    <w:p w:rsidR="00F06C08" w:rsidRPr="0028774D" w:rsidRDefault="00F06C08" w:rsidP="004E60C4">
      <w:pPr>
        <w:pStyle w:val="af"/>
        <w:ind w:left="8505"/>
        <w:jc w:val="center"/>
        <w:rPr>
          <w:rFonts w:ascii="Times New Roman" w:hAnsi="Times New Roman"/>
          <w:sz w:val="24"/>
          <w:szCs w:val="24"/>
        </w:rPr>
      </w:pPr>
      <w:r w:rsidRPr="0028774D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28774D" w:rsidRPr="0028774D" w:rsidRDefault="00F06C08" w:rsidP="005B47C1">
      <w:pPr>
        <w:pStyle w:val="af"/>
        <w:ind w:left="8505"/>
        <w:jc w:val="center"/>
        <w:rPr>
          <w:rFonts w:ascii="Times New Roman" w:hAnsi="Times New Roman"/>
          <w:sz w:val="24"/>
          <w:szCs w:val="24"/>
        </w:rPr>
      </w:pPr>
      <w:r w:rsidRPr="0028774D">
        <w:rPr>
          <w:rFonts w:ascii="Times New Roman" w:hAnsi="Times New Roman"/>
          <w:sz w:val="24"/>
          <w:szCs w:val="24"/>
        </w:rPr>
        <w:t xml:space="preserve">к </w:t>
      </w:r>
      <w:r w:rsidR="00C820C2" w:rsidRPr="0028774D">
        <w:rPr>
          <w:rFonts w:ascii="Times New Roman" w:hAnsi="Times New Roman"/>
          <w:sz w:val="24"/>
          <w:szCs w:val="24"/>
        </w:rPr>
        <w:t>муниципальной</w:t>
      </w:r>
      <w:r w:rsidR="0028774D" w:rsidRPr="0028774D">
        <w:rPr>
          <w:rFonts w:ascii="Times New Roman" w:hAnsi="Times New Roman"/>
          <w:sz w:val="24"/>
          <w:szCs w:val="24"/>
        </w:rPr>
        <w:t xml:space="preserve"> программе</w:t>
      </w:r>
    </w:p>
    <w:p w:rsidR="0028774D" w:rsidRDefault="00F06C08" w:rsidP="005B47C1">
      <w:pPr>
        <w:pStyle w:val="af"/>
        <w:ind w:left="8505"/>
        <w:jc w:val="center"/>
        <w:rPr>
          <w:rFonts w:ascii="Times New Roman" w:hAnsi="Times New Roman"/>
          <w:sz w:val="24"/>
          <w:szCs w:val="24"/>
        </w:rPr>
      </w:pPr>
      <w:r w:rsidRPr="0028774D">
        <w:rPr>
          <w:rFonts w:ascii="Times New Roman" w:hAnsi="Times New Roman"/>
          <w:sz w:val="24"/>
          <w:szCs w:val="24"/>
        </w:rPr>
        <w:t>«Развитие</w:t>
      </w:r>
      <w:r w:rsidR="00C820C2" w:rsidRPr="0028774D">
        <w:rPr>
          <w:rFonts w:ascii="Times New Roman" w:hAnsi="Times New Roman"/>
          <w:sz w:val="24"/>
          <w:szCs w:val="24"/>
        </w:rPr>
        <w:t xml:space="preserve"> </w:t>
      </w:r>
      <w:r w:rsidRPr="0028774D">
        <w:rPr>
          <w:rFonts w:ascii="Times New Roman" w:hAnsi="Times New Roman"/>
          <w:sz w:val="24"/>
          <w:szCs w:val="24"/>
        </w:rPr>
        <w:t>муниципальной службы</w:t>
      </w:r>
      <w:r w:rsidR="00C820C2" w:rsidRPr="0028774D">
        <w:rPr>
          <w:rFonts w:ascii="Times New Roman" w:hAnsi="Times New Roman"/>
          <w:sz w:val="24"/>
          <w:szCs w:val="24"/>
        </w:rPr>
        <w:t xml:space="preserve"> в</w:t>
      </w:r>
      <w:r w:rsidR="005B47C1">
        <w:rPr>
          <w:rFonts w:ascii="Times New Roman" w:hAnsi="Times New Roman"/>
          <w:sz w:val="24"/>
          <w:szCs w:val="24"/>
        </w:rPr>
        <w:t xml:space="preserve"> </w:t>
      </w:r>
      <w:r w:rsidR="0028774D" w:rsidRPr="0028774D">
        <w:rPr>
          <w:rFonts w:ascii="Times New Roman" w:hAnsi="Times New Roman"/>
          <w:sz w:val="24"/>
          <w:szCs w:val="24"/>
        </w:rPr>
        <w:t>м</w:t>
      </w:r>
      <w:r w:rsidR="00A640D2" w:rsidRPr="0028774D">
        <w:rPr>
          <w:rFonts w:ascii="Times New Roman" w:hAnsi="Times New Roman"/>
          <w:sz w:val="24"/>
          <w:szCs w:val="24"/>
        </w:rPr>
        <w:t>униципальном</w:t>
      </w:r>
      <w:r w:rsidR="0028774D" w:rsidRPr="0028774D">
        <w:rPr>
          <w:rFonts w:ascii="Times New Roman" w:hAnsi="Times New Roman"/>
          <w:sz w:val="24"/>
          <w:szCs w:val="24"/>
        </w:rPr>
        <w:t xml:space="preserve"> </w:t>
      </w:r>
      <w:r w:rsidR="00A640D2" w:rsidRPr="0028774D">
        <w:rPr>
          <w:rFonts w:ascii="Times New Roman" w:hAnsi="Times New Roman"/>
          <w:sz w:val="24"/>
          <w:szCs w:val="24"/>
        </w:rPr>
        <w:t>образовании</w:t>
      </w:r>
    </w:p>
    <w:p w:rsidR="005B47C1" w:rsidRDefault="00A640D2" w:rsidP="005B47C1">
      <w:pPr>
        <w:pStyle w:val="af"/>
        <w:ind w:left="8505"/>
        <w:jc w:val="center"/>
        <w:rPr>
          <w:rFonts w:ascii="Times New Roman" w:hAnsi="Times New Roman"/>
          <w:sz w:val="24"/>
          <w:szCs w:val="24"/>
        </w:rPr>
      </w:pPr>
      <w:r w:rsidRPr="0028774D">
        <w:rPr>
          <w:rFonts w:ascii="Times New Roman" w:hAnsi="Times New Roman"/>
          <w:sz w:val="24"/>
          <w:szCs w:val="24"/>
        </w:rPr>
        <w:t>«Первоавгустовский сельсовет»</w:t>
      </w:r>
      <w:r w:rsidR="005B47C1">
        <w:rPr>
          <w:rFonts w:ascii="Times New Roman" w:hAnsi="Times New Roman"/>
          <w:sz w:val="24"/>
          <w:szCs w:val="24"/>
        </w:rPr>
        <w:t xml:space="preserve"> </w:t>
      </w:r>
      <w:r w:rsidRPr="0028774D">
        <w:rPr>
          <w:rFonts w:ascii="Times New Roman" w:hAnsi="Times New Roman"/>
          <w:sz w:val="24"/>
          <w:szCs w:val="24"/>
        </w:rPr>
        <w:t>Дмитриевского района</w:t>
      </w:r>
      <w:r w:rsidR="00BB7F42" w:rsidRPr="0028774D">
        <w:rPr>
          <w:rFonts w:ascii="Times New Roman" w:hAnsi="Times New Roman"/>
          <w:sz w:val="24"/>
          <w:szCs w:val="24"/>
        </w:rPr>
        <w:t xml:space="preserve"> </w:t>
      </w:r>
    </w:p>
    <w:p w:rsidR="00F06C08" w:rsidRDefault="00F06C08" w:rsidP="005B47C1">
      <w:pPr>
        <w:pStyle w:val="af"/>
        <w:ind w:left="8505"/>
        <w:jc w:val="center"/>
        <w:rPr>
          <w:rFonts w:ascii="Times New Roman" w:hAnsi="Times New Roman"/>
          <w:sz w:val="24"/>
          <w:szCs w:val="24"/>
        </w:rPr>
      </w:pPr>
      <w:r w:rsidRPr="0028774D">
        <w:rPr>
          <w:rFonts w:ascii="Times New Roman" w:hAnsi="Times New Roman"/>
          <w:sz w:val="24"/>
          <w:szCs w:val="24"/>
        </w:rPr>
        <w:t>Курской области</w:t>
      </w:r>
      <w:r w:rsidR="005B47C1">
        <w:rPr>
          <w:rFonts w:ascii="Times New Roman" w:hAnsi="Times New Roman"/>
          <w:sz w:val="24"/>
          <w:szCs w:val="24"/>
        </w:rPr>
        <w:t xml:space="preserve"> </w:t>
      </w:r>
      <w:r w:rsidR="00CE7101">
        <w:rPr>
          <w:rFonts w:ascii="Times New Roman" w:hAnsi="Times New Roman"/>
          <w:sz w:val="24"/>
          <w:szCs w:val="24"/>
        </w:rPr>
        <w:t xml:space="preserve">на </w:t>
      </w:r>
      <w:r w:rsidR="00600EDC">
        <w:rPr>
          <w:rFonts w:ascii="Times New Roman" w:hAnsi="Times New Roman"/>
          <w:sz w:val="24"/>
          <w:szCs w:val="24"/>
        </w:rPr>
        <w:t>2023-2025</w:t>
      </w:r>
      <w:r w:rsidR="0056256E" w:rsidRPr="0028774D">
        <w:rPr>
          <w:rFonts w:ascii="Times New Roman" w:hAnsi="Times New Roman"/>
          <w:sz w:val="24"/>
          <w:szCs w:val="24"/>
        </w:rPr>
        <w:t>год</w:t>
      </w:r>
      <w:r w:rsidR="007A3937" w:rsidRPr="0028774D">
        <w:rPr>
          <w:rFonts w:ascii="Times New Roman" w:hAnsi="Times New Roman"/>
          <w:sz w:val="24"/>
          <w:szCs w:val="24"/>
        </w:rPr>
        <w:t>ы</w:t>
      </w:r>
      <w:r w:rsidRPr="0028774D">
        <w:rPr>
          <w:rFonts w:ascii="Times New Roman" w:hAnsi="Times New Roman"/>
          <w:sz w:val="24"/>
          <w:szCs w:val="24"/>
        </w:rPr>
        <w:t>»</w:t>
      </w:r>
    </w:p>
    <w:p w:rsidR="0028774D" w:rsidRPr="0028774D" w:rsidRDefault="0028774D" w:rsidP="0028774D">
      <w:pPr>
        <w:pStyle w:val="af"/>
        <w:rPr>
          <w:rFonts w:ascii="Times New Roman" w:hAnsi="Times New Roman"/>
          <w:sz w:val="24"/>
          <w:szCs w:val="24"/>
        </w:rPr>
      </w:pPr>
    </w:p>
    <w:p w:rsidR="004A16DA" w:rsidRPr="005B47C1" w:rsidRDefault="004A16DA" w:rsidP="004A16DA">
      <w:pPr>
        <w:jc w:val="center"/>
        <w:rPr>
          <w:color w:val="040203"/>
          <w:sz w:val="28"/>
          <w:szCs w:val="28"/>
        </w:rPr>
      </w:pPr>
      <w:r w:rsidRPr="005B47C1">
        <w:rPr>
          <w:color w:val="040203"/>
          <w:sz w:val="28"/>
          <w:szCs w:val="28"/>
        </w:rPr>
        <w:t>Сведения</w:t>
      </w:r>
    </w:p>
    <w:p w:rsidR="004A16DA" w:rsidRPr="005B47C1" w:rsidRDefault="004A16DA" w:rsidP="004A16DA">
      <w:pPr>
        <w:jc w:val="center"/>
        <w:rPr>
          <w:color w:val="040203"/>
          <w:sz w:val="28"/>
          <w:szCs w:val="28"/>
        </w:rPr>
      </w:pPr>
      <w:r w:rsidRPr="005B47C1">
        <w:rPr>
          <w:color w:val="040203"/>
          <w:sz w:val="28"/>
          <w:szCs w:val="28"/>
        </w:rPr>
        <w:t xml:space="preserve">о показателях (индикаторах) муниципальной программы «Развитие муниципальной службы в </w:t>
      </w:r>
      <w:r w:rsidR="00A640D2" w:rsidRPr="005B47C1">
        <w:rPr>
          <w:color w:val="020001"/>
          <w:sz w:val="28"/>
          <w:szCs w:val="28"/>
        </w:rPr>
        <w:t xml:space="preserve">муниципальном образовании «Первоавгустовский сельсовет» Дмитриевского района </w:t>
      </w:r>
      <w:r w:rsidR="00F70B6D" w:rsidRPr="005B47C1">
        <w:rPr>
          <w:color w:val="040203"/>
          <w:sz w:val="28"/>
          <w:szCs w:val="28"/>
        </w:rPr>
        <w:t>Курской обла</w:t>
      </w:r>
      <w:r w:rsidR="00CE7101" w:rsidRPr="005B47C1">
        <w:rPr>
          <w:color w:val="040203"/>
          <w:sz w:val="28"/>
          <w:szCs w:val="28"/>
        </w:rPr>
        <w:t xml:space="preserve">сти на </w:t>
      </w:r>
      <w:r w:rsidR="00600EDC">
        <w:rPr>
          <w:color w:val="040203"/>
          <w:sz w:val="28"/>
          <w:szCs w:val="28"/>
        </w:rPr>
        <w:t>2023-2025</w:t>
      </w:r>
      <w:r w:rsidR="0056256E" w:rsidRPr="005B47C1">
        <w:rPr>
          <w:color w:val="040203"/>
          <w:sz w:val="28"/>
          <w:szCs w:val="28"/>
        </w:rPr>
        <w:t xml:space="preserve"> год</w:t>
      </w:r>
      <w:r w:rsidR="007A3937" w:rsidRPr="005B47C1">
        <w:rPr>
          <w:color w:val="040203"/>
          <w:sz w:val="28"/>
          <w:szCs w:val="28"/>
        </w:rPr>
        <w:t>ы</w:t>
      </w:r>
      <w:r w:rsidRPr="005B47C1">
        <w:rPr>
          <w:color w:val="040203"/>
          <w:sz w:val="28"/>
          <w:szCs w:val="28"/>
        </w:rPr>
        <w:t>» и ее подпрограмм</w:t>
      </w:r>
      <w:r w:rsidR="0056256E" w:rsidRPr="005B47C1">
        <w:rPr>
          <w:color w:val="040203"/>
          <w:sz w:val="28"/>
          <w:szCs w:val="28"/>
        </w:rPr>
        <w:t>ы</w:t>
      </w:r>
      <w:r w:rsidRPr="005B47C1">
        <w:rPr>
          <w:color w:val="040203"/>
          <w:sz w:val="28"/>
          <w:szCs w:val="28"/>
        </w:rPr>
        <w:t xml:space="preserve"> и их значениях</w:t>
      </w:r>
    </w:p>
    <w:p w:rsidR="004E7AF3" w:rsidRPr="009D2E8D" w:rsidRDefault="00F06C08" w:rsidP="004E7AF3">
      <w:pPr>
        <w:rPr>
          <w:bCs/>
        </w:rPr>
      </w:pPr>
      <w:r w:rsidRPr="00D82A2B">
        <w:t xml:space="preserve">                                                                                                                                      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11"/>
        <w:gridCol w:w="7992"/>
        <w:gridCol w:w="2835"/>
        <w:gridCol w:w="1276"/>
        <w:gridCol w:w="1276"/>
        <w:gridCol w:w="1136"/>
        <w:gridCol w:w="549"/>
      </w:tblGrid>
      <w:tr w:rsidR="0064510E" w:rsidRPr="009D2E8D" w:rsidTr="005B47C1">
        <w:trPr>
          <w:trHeight w:val="318"/>
        </w:trPr>
        <w:tc>
          <w:tcPr>
            <w:tcW w:w="608" w:type="dxa"/>
            <w:vMerge w:val="restart"/>
            <w:shd w:val="clear" w:color="auto" w:fill="auto"/>
          </w:tcPr>
          <w:p w:rsidR="0064510E" w:rsidRPr="009D2E8D" w:rsidRDefault="0064510E" w:rsidP="00E327A4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</w:rPr>
            </w:pPr>
            <w:r w:rsidRPr="009D2E8D">
              <w:rPr>
                <w:bCs/>
              </w:rPr>
              <w:t>№</w:t>
            </w:r>
          </w:p>
          <w:p w:rsidR="0064510E" w:rsidRPr="009D2E8D" w:rsidRDefault="0064510E" w:rsidP="00E327A4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</w:rPr>
            </w:pPr>
            <w:proofErr w:type="spellStart"/>
            <w:proofErr w:type="gramStart"/>
            <w:r w:rsidRPr="009D2E8D">
              <w:rPr>
                <w:bCs/>
              </w:rPr>
              <w:t>п</w:t>
            </w:r>
            <w:proofErr w:type="spellEnd"/>
            <w:proofErr w:type="gramEnd"/>
            <w:r w:rsidRPr="009D2E8D">
              <w:rPr>
                <w:bCs/>
              </w:rPr>
              <w:t>/</w:t>
            </w:r>
            <w:proofErr w:type="spellStart"/>
            <w:r w:rsidRPr="009D2E8D">
              <w:rPr>
                <w:bCs/>
              </w:rPr>
              <w:t>п</w:t>
            </w:r>
            <w:proofErr w:type="spellEnd"/>
          </w:p>
        </w:tc>
        <w:tc>
          <w:tcPr>
            <w:tcW w:w="8003" w:type="dxa"/>
            <w:gridSpan w:val="2"/>
            <w:vMerge w:val="restart"/>
            <w:shd w:val="clear" w:color="auto" w:fill="auto"/>
            <w:vAlign w:val="center"/>
          </w:tcPr>
          <w:p w:rsidR="0064510E" w:rsidRPr="009D2E8D" w:rsidRDefault="0064510E" w:rsidP="005B47C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Pr="009D2E8D">
              <w:rPr>
                <w:bCs/>
              </w:rPr>
              <w:t>показателя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64510E" w:rsidRPr="009D2E8D" w:rsidRDefault="0064510E" w:rsidP="005B47C1">
            <w:pPr>
              <w:jc w:val="center"/>
              <w:rPr>
                <w:bCs/>
              </w:rPr>
            </w:pPr>
            <w:r w:rsidRPr="009D2E8D">
              <w:rPr>
                <w:bCs/>
              </w:rPr>
              <w:t>Единица измерения</w:t>
            </w:r>
          </w:p>
        </w:tc>
        <w:tc>
          <w:tcPr>
            <w:tcW w:w="3688" w:type="dxa"/>
            <w:gridSpan w:val="3"/>
            <w:shd w:val="clear" w:color="auto" w:fill="auto"/>
            <w:vAlign w:val="center"/>
          </w:tcPr>
          <w:p w:rsidR="0064510E" w:rsidRPr="009D2E8D" w:rsidRDefault="0064510E" w:rsidP="005B47C1">
            <w:pPr>
              <w:jc w:val="center"/>
              <w:rPr>
                <w:bCs/>
              </w:rPr>
            </w:pPr>
            <w:r>
              <w:rPr>
                <w:bCs/>
              </w:rPr>
              <w:t>Значение показателя</w:t>
            </w:r>
          </w:p>
        </w:tc>
        <w:tc>
          <w:tcPr>
            <w:tcW w:w="549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64510E" w:rsidRDefault="0064510E" w:rsidP="00B86323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bCs/>
              </w:rPr>
            </w:pPr>
            <w:r w:rsidRPr="009D2E8D">
              <w:rPr>
                <w:bCs/>
              </w:rPr>
              <w:t xml:space="preserve"> </w:t>
            </w:r>
          </w:p>
          <w:p w:rsidR="0064510E" w:rsidRDefault="0064510E" w:rsidP="00B86323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bCs/>
              </w:rPr>
            </w:pPr>
            <w:r w:rsidRPr="009D2E8D">
              <w:rPr>
                <w:bCs/>
              </w:rPr>
              <w:t xml:space="preserve">     </w:t>
            </w:r>
          </w:p>
          <w:p w:rsidR="0064510E" w:rsidRPr="0064510E" w:rsidRDefault="0064510E" w:rsidP="0064510E"/>
          <w:p w:rsidR="0064510E" w:rsidRPr="0064510E" w:rsidRDefault="0064510E" w:rsidP="0064510E"/>
          <w:p w:rsidR="0064510E" w:rsidRPr="0064510E" w:rsidRDefault="0064510E" w:rsidP="0064510E"/>
          <w:p w:rsidR="0064510E" w:rsidRDefault="0064510E" w:rsidP="0064510E"/>
          <w:p w:rsidR="0064510E" w:rsidRPr="0064510E" w:rsidRDefault="0064510E" w:rsidP="0064510E"/>
        </w:tc>
      </w:tr>
      <w:tr w:rsidR="0064510E" w:rsidRPr="009D2E8D" w:rsidTr="005B47C1">
        <w:trPr>
          <w:trHeight w:val="495"/>
        </w:trPr>
        <w:tc>
          <w:tcPr>
            <w:tcW w:w="608" w:type="dxa"/>
            <w:vMerge/>
            <w:shd w:val="clear" w:color="auto" w:fill="auto"/>
          </w:tcPr>
          <w:p w:rsidR="0064510E" w:rsidRPr="009D2E8D" w:rsidRDefault="0064510E" w:rsidP="00E327A4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</w:rPr>
            </w:pPr>
          </w:p>
        </w:tc>
        <w:tc>
          <w:tcPr>
            <w:tcW w:w="8003" w:type="dxa"/>
            <w:gridSpan w:val="2"/>
            <w:vMerge/>
            <w:shd w:val="clear" w:color="auto" w:fill="auto"/>
            <w:vAlign w:val="center"/>
          </w:tcPr>
          <w:p w:rsidR="0064510E" w:rsidRDefault="0064510E" w:rsidP="005B47C1">
            <w:pPr>
              <w:jc w:val="center"/>
              <w:rPr>
                <w:bCs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64510E" w:rsidRPr="009D2E8D" w:rsidRDefault="0064510E" w:rsidP="005B47C1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510E" w:rsidRPr="00BF4798" w:rsidRDefault="0092697F" w:rsidP="00BF4798">
            <w:pPr>
              <w:jc w:val="center"/>
              <w:rPr>
                <w:bCs/>
              </w:rPr>
            </w:pPr>
            <w:r w:rsidRPr="00BF4798">
              <w:rPr>
                <w:bCs/>
              </w:rPr>
              <w:t>202</w:t>
            </w:r>
            <w:r w:rsidR="00BF4798" w:rsidRPr="00BF4798">
              <w:rPr>
                <w:bCs/>
              </w:rPr>
              <w:t>3</w:t>
            </w:r>
            <w:r w:rsidR="0064510E" w:rsidRPr="00BF4798">
              <w:rPr>
                <w:bCs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510E" w:rsidRPr="00BF4798" w:rsidRDefault="0092697F" w:rsidP="00BF4798">
            <w:pPr>
              <w:suppressAutoHyphens w:val="0"/>
              <w:jc w:val="center"/>
              <w:rPr>
                <w:bCs/>
              </w:rPr>
            </w:pPr>
            <w:r w:rsidRPr="00BF4798">
              <w:rPr>
                <w:bCs/>
              </w:rPr>
              <w:t>202</w:t>
            </w:r>
            <w:r w:rsidR="00BF4798" w:rsidRPr="00BF4798">
              <w:rPr>
                <w:bCs/>
              </w:rPr>
              <w:t>4</w:t>
            </w:r>
            <w:r w:rsidR="0064510E" w:rsidRPr="00BF4798">
              <w:rPr>
                <w:bCs/>
              </w:rPr>
              <w:t xml:space="preserve"> год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4510E" w:rsidRPr="00BF4798" w:rsidRDefault="0092697F" w:rsidP="00BF4798">
            <w:pPr>
              <w:suppressAutoHyphens w:val="0"/>
              <w:jc w:val="center"/>
              <w:rPr>
                <w:bCs/>
              </w:rPr>
            </w:pPr>
            <w:r w:rsidRPr="00BF4798">
              <w:rPr>
                <w:bCs/>
              </w:rPr>
              <w:t>202</w:t>
            </w:r>
            <w:r w:rsidR="00BF4798" w:rsidRPr="00BF4798">
              <w:rPr>
                <w:bCs/>
              </w:rPr>
              <w:t>5</w:t>
            </w:r>
            <w:r w:rsidR="0064510E" w:rsidRPr="00BF4798">
              <w:rPr>
                <w:bCs/>
              </w:rPr>
              <w:t xml:space="preserve"> год</w:t>
            </w:r>
          </w:p>
        </w:tc>
        <w:tc>
          <w:tcPr>
            <w:tcW w:w="549" w:type="dxa"/>
            <w:vMerge/>
            <w:tcBorders>
              <w:right w:val="nil"/>
            </w:tcBorders>
            <w:shd w:val="clear" w:color="auto" w:fill="auto"/>
          </w:tcPr>
          <w:p w:rsidR="0064510E" w:rsidRPr="009D2E8D" w:rsidRDefault="0064510E" w:rsidP="00B86323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bCs/>
              </w:rPr>
            </w:pPr>
          </w:p>
        </w:tc>
      </w:tr>
      <w:tr w:rsidR="0064510E" w:rsidRPr="009D2E8D" w:rsidTr="007A3937">
        <w:trPr>
          <w:tblHeader/>
        </w:trPr>
        <w:tc>
          <w:tcPr>
            <w:tcW w:w="619" w:type="dxa"/>
            <w:gridSpan w:val="2"/>
            <w:shd w:val="clear" w:color="auto" w:fill="auto"/>
          </w:tcPr>
          <w:p w:rsidR="0064510E" w:rsidRPr="009D2E8D" w:rsidRDefault="0064510E" w:rsidP="00E327A4">
            <w:pPr>
              <w:autoSpaceDE w:val="0"/>
              <w:autoSpaceDN w:val="0"/>
              <w:adjustRightInd w:val="0"/>
              <w:spacing w:line="223" w:lineRule="auto"/>
              <w:jc w:val="center"/>
              <w:outlineLvl w:val="1"/>
              <w:rPr>
                <w:bCs/>
              </w:rPr>
            </w:pPr>
            <w:r w:rsidRPr="009D2E8D">
              <w:rPr>
                <w:bCs/>
              </w:rPr>
              <w:t>1</w:t>
            </w:r>
          </w:p>
        </w:tc>
        <w:tc>
          <w:tcPr>
            <w:tcW w:w="7992" w:type="dxa"/>
            <w:shd w:val="clear" w:color="auto" w:fill="auto"/>
          </w:tcPr>
          <w:p w:rsidR="0064510E" w:rsidRPr="009D2E8D" w:rsidRDefault="0064510E" w:rsidP="00E327A4">
            <w:pPr>
              <w:spacing w:line="223" w:lineRule="auto"/>
              <w:jc w:val="center"/>
              <w:rPr>
                <w:bCs/>
              </w:rPr>
            </w:pPr>
            <w:r w:rsidRPr="009D2E8D"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64510E" w:rsidRPr="009D2E8D" w:rsidRDefault="0064510E" w:rsidP="00E327A4">
            <w:pPr>
              <w:spacing w:line="223" w:lineRule="auto"/>
              <w:jc w:val="center"/>
              <w:rPr>
                <w:bCs/>
              </w:rPr>
            </w:pPr>
            <w:r w:rsidRPr="009D2E8D">
              <w:rPr>
                <w:bCs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4510E" w:rsidRPr="009D2E8D" w:rsidRDefault="0064510E" w:rsidP="005B47C1">
            <w:pPr>
              <w:spacing w:line="223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4510E" w:rsidRPr="009D2E8D" w:rsidRDefault="0064510E" w:rsidP="005B47C1">
            <w:pPr>
              <w:spacing w:line="223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64510E" w:rsidRPr="009D2E8D" w:rsidRDefault="0064510E" w:rsidP="00BF4798">
            <w:pPr>
              <w:suppressAutoHyphens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49" w:type="dxa"/>
            <w:vMerge/>
            <w:tcBorders>
              <w:right w:val="nil"/>
            </w:tcBorders>
            <w:shd w:val="clear" w:color="auto" w:fill="auto"/>
          </w:tcPr>
          <w:p w:rsidR="0064510E" w:rsidRPr="009D2E8D" w:rsidRDefault="0064510E" w:rsidP="00B86323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bCs/>
              </w:rPr>
            </w:pPr>
          </w:p>
        </w:tc>
      </w:tr>
      <w:tr w:rsidR="0064510E" w:rsidRPr="009D2E8D" w:rsidTr="00394807">
        <w:tc>
          <w:tcPr>
            <w:tcW w:w="15134" w:type="dxa"/>
            <w:gridSpan w:val="7"/>
            <w:tcBorders>
              <w:top w:val="nil"/>
            </w:tcBorders>
            <w:shd w:val="clear" w:color="auto" w:fill="auto"/>
          </w:tcPr>
          <w:p w:rsidR="0064510E" w:rsidRPr="009D2E8D" w:rsidRDefault="0064510E" w:rsidP="00B86323">
            <w:pPr>
              <w:spacing w:line="223" w:lineRule="auto"/>
              <w:jc w:val="center"/>
              <w:rPr>
                <w:bCs/>
              </w:rPr>
            </w:pPr>
            <w:r w:rsidRPr="009D2E8D">
              <w:rPr>
                <w:bCs/>
              </w:rPr>
              <w:t>Муниципальная программа</w:t>
            </w:r>
          </w:p>
        </w:tc>
        <w:tc>
          <w:tcPr>
            <w:tcW w:w="549" w:type="dxa"/>
            <w:vMerge/>
            <w:tcBorders>
              <w:right w:val="nil"/>
            </w:tcBorders>
            <w:shd w:val="clear" w:color="auto" w:fill="auto"/>
          </w:tcPr>
          <w:p w:rsidR="0064510E" w:rsidRPr="009D2E8D" w:rsidRDefault="0064510E" w:rsidP="00B86323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bCs/>
              </w:rPr>
            </w:pPr>
          </w:p>
        </w:tc>
      </w:tr>
      <w:tr w:rsidR="0064510E" w:rsidRPr="009D2E8D" w:rsidTr="0064510E">
        <w:tc>
          <w:tcPr>
            <w:tcW w:w="619" w:type="dxa"/>
            <w:gridSpan w:val="2"/>
            <w:shd w:val="clear" w:color="auto" w:fill="auto"/>
          </w:tcPr>
          <w:p w:rsidR="0064510E" w:rsidRPr="009D2E8D" w:rsidRDefault="0064510E" w:rsidP="00E327A4">
            <w:pPr>
              <w:spacing w:line="223" w:lineRule="auto"/>
              <w:jc w:val="center"/>
              <w:rPr>
                <w:bCs/>
              </w:rPr>
            </w:pPr>
            <w:r w:rsidRPr="009D2E8D">
              <w:rPr>
                <w:bCs/>
              </w:rPr>
              <w:t>1.</w:t>
            </w:r>
          </w:p>
        </w:tc>
        <w:tc>
          <w:tcPr>
            <w:tcW w:w="7992" w:type="dxa"/>
            <w:shd w:val="clear" w:color="auto" w:fill="auto"/>
          </w:tcPr>
          <w:p w:rsidR="0064510E" w:rsidRPr="009D2E8D" w:rsidRDefault="0064510E" w:rsidP="00E327A4">
            <w:pPr>
              <w:spacing w:line="223" w:lineRule="auto"/>
              <w:rPr>
                <w:bCs/>
              </w:rPr>
            </w:pPr>
            <w:r w:rsidRPr="00D82A2B">
              <w:t>Переподго</w:t>
            </w:r>
            <w:r>
              <w:t>товка и повышение квалификации 3</w:t>
            </w:r>
            <w:r w:rsidRPr="00D82A2B">
              <w:t xml:space="preserve"> муниципальных служащих</w:t>
            </w:r>
          </w:p>
        </w:tc>
        <w:tc>
          <w:tcPr>
            <w:tcW w:w="2835" w:type="dxa"/>
            <w:shd w:val="clear" w:color="auto" w:fill="auto"/>
          </w:tcPr>
          <w:p w:rsidR="0064510E" w:rsidRPr="009D2E8D" w:rsidRDefault="0064510E" w:rsidP="00E327A4">
            <w:pPr>
              <w:spacing w:line="223" w:lineRule="auto"/>
              <w:jc w:val="center"/>
              <w:rPr>
                <w:bCs/>
              </w:rPr>
            </w:pPr>
            <w:r w:rsidRPr="009D2E8D">
              <w:rPr>
                <w:bCs/>
              </w:rPr>
              <w:t>человек</w:t>
            </w:r>
          </w:p>
        </w:tc>
        <w:tc>
          <w:tcPr>
            <w:tcW w:w="1276" w:type="dxa"/>
            <w:shd w:val="clear" w:color="auto" w:fill="auto"/>
          </w:tcPr>
          <w:p w:rsidR="0064510E" w:rsidRPr="009D2E8D" w:rsidRDefault="0064510E" w:rsidP="005B47C1">
            <w:pPr>
              <w:spacing w:line="223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4510E" w:rsidRPr="009D2E8D" w:rsidRDefault="0064510E" w:rsidP="005B47C1">
            <w:pPr>
              <w:spacing w:line="223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6" w:type="dxa"/>
            <w:shd w:val="clear" w:color="auto" w:fill="auto"/>
          </w:tcPr>
          <w:p w:rsidR="0064510E" w:rsidRPr="009D2E8D" w:rsidRDefault="0064510E" w:rsidP="005B47C1">
            <w:pPr>
              <w:spacing w:line="223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49" w:type="dxa"/>
            <w:vMerge/>
            <w:tcBorders>
              <w:right w:val="nil"/>
            </w:tcBorders>
            <w:shd w:val="clear" w:color="auto" w:fill="auto"/>
          </w:tcPr>
          <w:p w:rsidR="0064510E" w:rsidRPr="009D2E8D" w:rsidRDefault="0064510E" w:rsidP="00B86323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bCs/>
              </w:rPr>
            </w:pPr>
          </w:p>
        </w:tc>
      </w:tr>
      <w:tr w:rsidR="0064510E" w:rsidRPr="009D2E8D" w:rsidTr="00BF4798">
        <w:trPr>
          <w:trHeight w:val="368"/>
        </w:trPr>
        <w:tc>
          <w:tcPr>
            <w:tcW w:w="619" w:type="dxa"/>
            <w:gridSpan w:val="2"/>
            <w:shd w:val="clear" w:color="auto" w:fill="auto"/>
          </w:tcPr>
          <w:p w:rsidR="0064510E" w:rsidRPr="009D2E8D" w:rsidRDefault="0064510E" w:rsidP="00E327A4">
            <w:pPr>
              <w:spacing w:line="223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7992" w:type="dxa"/>
            <w:shd w:val="clear" w:color="auto" w:fill="auto"/>
          </w:tcPr>
          <w:p w:rsidR="0064510E" w:rsidRPr="00D82A2B" w:rsidRDefault="0064510E" w:rsidP="00E327A4">
            <w:pPr>
              <w:spacing w:line="223" w:lineRule="auto"/>
            </w:pPr>
            <w:r>
              <w:t>Обеспечение материально-техническими ресурсами</w:t>
            </w:r>
          </w:p>
        </w:tc>
        <w:tc>
          <w:tcPr>
            <w:tcW w:w="2835" w:type="dxa"/>
            <w:shd w:val="clear" w:color="auto" w:fill="auto"/>
          </w:tcPr>
          <w:p w:rsidR="0064510E" w:rsidRPr="009D2E8D" w:rsidRDefault="0064510E" w:rsidP="005B47C1">
            <w:pPr>
              <w:spacing w:line="223" w:lineRule="auto"/>
              <w:jc w:val="center"/>
              <w:rPr>
                <w:bCs/>
              </w:rPr>
            </w:pPr>
            <w:r>
              <w:rPr>
                <w:bCs/>
              </w:rPr>
              <w:t>единиц</w:t>
            </w:r>
          </w:p>
        </w:tc>
        <w:tc>
          <w:tcPr>
            <w:tcW w:w="1276" w:type="dxa"/>
            <w:shd w:val="clear" w:color="auto" w:fill="auto"/>
          </w:tcPr>
          <w:p w:rsidR="0064510E" w:rsidRDefault="0064510E" w:rsidP="00E327A4">
            <w:pPr>
              <w:spacing w:line="223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4510E" w:rsidRDefault="0064510E" w:rsidP="00E327A4">
            <w:pPr>
              <w:spacing w:line="223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6" w:type="dxa"/>
            <w:shd w:val="clear" w:color="auto" w:fill="auto"/>
          </w:tcPr>
          <w:p w:rsidR="0064510E" w:rsidRDefault="0064510E" w:rsidP="00E327A4">
            <w:pPr>
              <w:spacing w:line="223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4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64510E" w:rsidRPr="009D2E8D" w:rsidRDefault="0064510E" w:rsidP="00B86323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bCs/>
              </w:rPr>
            </w:pPr>
          </w:p>
        </w:tc>
      </w:tr>
    </w:tbl>
    <w:p w:rsidR="00BB7F42" w:rsidRDefault="00A779F7" w:rsidP="004E7AF3">
      <w:r>
        <w:t xml:space="preserve">    </w:t>
      </w:r>
      <w:r w:rsidR="00F06C08" w:rsidRPr="00D82A2B">
        <w:t xml:space="preserve">                                                                                                                              </w:t>
      </w:r>
      <w:r>
        <w:t xml:space="preserve">  </w:t>
      </w:r>
      <w:r w:rsidR="004E7AF3">
        <w:t xml:space="preserve">                     </w:t>
      </w:r>
      <w:r w:rsidR="004E7AF3" w:rsidRPr="00D82A2B">
        <w:t xml:space="preserve">   </w:t>
      </w:r>
    </w:p>
    <w:p w:rsidR="00B86323" w:rsidRDefault="00BB7F42" w:rsidP="004E7AF3">
      <w:r>
        <w:t xml:space="preserve">                                                                                                                                                             </w:t>
      </w:r>
    </w:p>
    <w:p w:rsidR="00394807" w:rsidRDefault="00B86323" w:rsidP="004E7AF3">
      <w:r>
        <w:t xml:space="preserve">                                                                                                                                                               </w:t>
      </w:r>
      <w:r w:rsidR="00BB7F42">
        <w:t xml:space="preserve"> </w:t>
      </w:r>
    </w:p>
    <w:p w:rsidR="0028774D" w:rsidRDefault="0028774D" w:rsidP="004E7AF3"/>
    <w:p w:rsidR="0028774D" w:rsidRDefault="0028774D" w:rsidP="004E7AF3"/>
    <w:p w:rsidR="0028774D" w:rsidRDefault="0028774D" w:rsidP="004E7AF3"/>
    <w:p w:rsidR="0028774D" w:rsidRDefault="0028774D" w:rsidP="004E7AF3"/>
    <w:p w:rsidR="0028774D" w:rsidRDefault="0028774D" w:rsidP="004E7AF3"/>
    <w:p w:rsidR="0028774D" w:rsidRDefault="0028774D" w:rsidP="004E7AF3"/>
    <w:p w:rsidR="0028774D" w:rsidRDefault="0028774D" w:rsidP="004E7AF3"/>
    <w:p w:rsidR="0028774D" w:rsidRDefault="0028774D" w:rsidP="004E7AF3"/>
    <w:p w:rsidR="0028774D" w:rsidRDefault="0028774D" w:rsidP="004E7AF3"/>
    <w:p w:rsidR="004E60C4" w:rsidRDefault="004E60C4" w:rsidP="004E7AF3"/>
    <w:p w:rsidR="0028774D" w:rsidRDefault="0028774D" w:rsidP="004E7AF3"/>
    <w:p w:rsidR="0028774D" w:rsidRDefault="0028774D" w:rsidP="004E7AF3"/>
    <w:p w:rsidR="0028774D" w:rsidRDefault="0028774D" w:rsidP="004E7AF3"/>
    <w:p w:rsidR="005B47C1" w:rsidRDefault="005B47C1" w:rsidP="004E7AF3"/>
    <w:p w:rsidR="00394807" w:rsidRDefault="00394807" w:rsidP="004E7AF3">
      <w:r>
        <w:t xml:space="preserve">                                                                                                                                    </w:t>
      </w:r>
    </w:p>
    <w:p w:rsidR="004E7AF3" w:rsidRPr="00D82A2B" w:rsidRDefault="004E7AF3" w:rsidP="005B47C1">
      <w:pPr>
        <w:ind w:left="8505"/>
        <w:jc w:val="center"/>
      </w:pPr>
      <w:r w:rsidRPr="00D82A2B">
        <w:lastRenderedPageBreak/>
        <w:t xml:space="preserve">ПРИЛОЖЕНИЕ № </w:t>
      </w:r>
      <w:r>
        <w:t>2</w:t>
      </w:r>
    </w:p>
    <w:p w:rsidR="005B47C1" w:rsidRDefault="004E7AF3" w:rsidP="005B47C1">
      <w:pPr>
        <w:ind w:left="8505"/>
        <w:jc w:val="center"/>
      </w:pPr>
      <w:r w:rsidRPr="00D82A2B">
        <w:t xml:space="preserve">к </w:t>
      </w:r>
      <w:r>
        <w:t>муниципальной</w:t>
      </w:r>
      <w:r w:rsidRPr="00D82A2B">
        <w:t xml:space="preserve"> программе </w:t>
      </w:r>
    </w:p>
    <w:p w:rsidR="005B47C1" w:rsidRDefault="004E7AF3" w:rsidP="005B47C1">
      <w:pPr>
        <w:ind w:left="8505"/>
        <w:jc w:val="center"/>
      </w:pPr>
      <w:r w:rsidRPr="00D82A2B">
        <w:t xml:space="preserve"> «Развитие</w:t>
      </w:r>
      <w:r w:rsidR="005B47C1">
        <w:t xml:space="preserve"> </w:t>
      </w:r>
      <w:r w:rsidRPr="00D82A2B">
        <w:t>муниципальной службы</w:t>
      </w:r>
      <w:r>
        <w:t xml:space="preserve"> в </w:t>
      </w:r>
      <w:r w:rsidR="00A640D2">
        <w:t>муниципальном</w:t>
      </w:r>
      <w:r w:rsidR="005B47C1">
        <w:t xml:space="preserve"> </w:t>
      </w:r>
      <w:r w:rsidR="00A640D2">
        <w:t>образовании «Первоавгустовский сельсовет»</w:t>
      </w:r>
      <w:r w:rsidR="005B47C1">
        <w:t xml:space="preserve"> </w:t>
      </w:r>
      <w:r w:rsidR="00A640D2">
        <w:t>Дмитриевского района</w:t>
      </w:r>
      <w:r w:rsidR="00BB7F42">
        <w:t xml:space="preserve"> </w:t>
      </w:r>
    </w:p>
    <w:p w:rsidR="004E7AF3" w:rsidRDefault="00BB7F42" w:rsidP="005B47C1">
      <w:pPr>
        <w:ind w:left="8505"/>
        <w:jc w:val="center"/>
      </w:pPr>
      <w:r>
        <w:t>Курской области</w:t>
      </w:r>
      <w:r w:rsidR="005B47C1">
        <w:t xml:space="preserve"> </w:t>
      </w:r>
      <w:r w:rsidR="0092697F">
        <w:t xml:space="preserve">на </w:t>
      </w:r>
      <w:r w:rsidR="00600EDC">
        <w:t>2023-2025</w:t>
      </w:r>
      <w:r w:rsidR="00394807">
        <w:t xml:space="preserve"> год</w:t>
      </w:r>
      <w:r w:rsidR="007A3937">
        <w:t>ы</w:t>
      </w:r>
      <w:r w:rsidR="004E7AF3" w:rsidRPr="00D82A2B">
        <w:t>»</w:t>
      </w:r>
    </w:p>
    <w:p w:rsidR="004E7AF3" w:rsidRDefault="004E7AF3" w:rsidP="004E7AF3">
      <w:pPr>
        <w:jc w:val="center"/>
        <w:rPr>
          <w:color w:val="040203"/>
        </w:rPr>
      </w:pPr>
    </w:p>
    <w:p w:rsidR="004E7AF3" w:rsidRPr="005B47C1" w:rsidRDefault="004E7AF3" w:rsidP="004E7AF3">
      <w:pPr>
        <w:jc w:val="center"/>
        <w:rPr>
          <w:color w:val="040203"/>
          <w:sz w:val="28"/>
          <w:szCs w:val="28"/>
        </w:rPr>
      </w:pPr>
      <w:r w:rsidRPr="005B47C1">
        <w:rPr>
          <w:color w:val="040203"/>
          <w:sz w:val="28"/>
          <w:szCs w:val="28"/>
        </w:rPr>
        <w:t>ПЕРЕЧЕНЬ</w:t>
      </w:r>
    </w:p>
    <w:p w:rsidR="004E7AF3" w:rsidRPr="005B47C1" w:rsidRDefault="004E7AF3" w:rsidP="004E7AF3">
      <w:pPr>
        <w:jc w:val="center"/>
        <w:rPr>
          <w:sz w:val="28"/>
          <w:szCs w:val="28"/>
        </w:rPr>
      </w:pPr>
      <w:r w:rsidRPr="005B47C1">
        <w:rPr>
          <w:color w:val="040203"/>
          <w:sz w:val="28"/>
          <w:szCs w:val="28"/>
        </w:rPr>
        <w:t xml:space="preserve">Подпрограмм и основных мероприятий муниципальной программы «Развитие муниципальной службы в </w:t>
      </w:r>
      <w:r w:rsidR="000B7D14" w:rsidRPr="005B47C1">
        <w:rPr>
          <w:color w:val="040203"/>
          <w:sz w:val="28"/>
          <w:szCs w:val="28"/>
        </w:rPr>
        <w:t>муниципальном образовании «Первоавгустовский сельсовет»</w:t>
      </w:r>
      <w:r w:rsidR="00BB7F42" w:rsidRPr="005B47C1">
        <w:rPr>
          <w:color w:val="040203"/>
          <w:sz w:val="28"/>
          <w:szCs w:val="28"/>
        </w:rPr>
        <w:t xml:space="preserve"> Дмитриев</w:t>
      </w:r>
      <w:r w:rsidR="000B7D14" w:rsidRPr="005B47C1">
        <w:rPr>
          <w:color w:val="040203"/>
          <w:sz w:val="28"/>
          <w:szCs w:val="28"/>
        </w:rPr>
        <w:t>ского района</w:t>
      </w:r>
      <w:r w:rsidR="0092697F" w:rsidRPr="005B47C1">
        <w:rPr>
          <w:color w:val="040203"/>
          <w:sz w:val="28"/>
          <w:szCs w:val="28"/>
        </w:rPr>
        <w:t xml:space="preserve"> Курской области на </w:t>
      </w:r>
      <w:r w:rsidR="00600EDC">
        <w:rPr>
          <w:color w:val="040203"/>
          <w:sz w:val="28"/>
          <w:szCs w:val="28"/>
        </w:rPr>
        <w:t>2023-2025</w:t>
      </w:r>
      <w:r w:rsidR="00394807" w:rsidRPr="005B47C1">
        <w:rPr>
          <w:color w:val="040203"/>
          <w:sz w:val="28"/>
          <w:szCs w:val="28"/>
        </w:rPr>
        <w:t xml:space="preserve"> год</w:t>
      </w:r>
      <w:r w:rsidR="007A3937" w:rsidRPr="005B47C1">
        <w:rPr>
          <w:color w:val="040203"/>
          <w:sz w:val="28"/>
          <w:szCs w:val="28"/>
        </w:rPr>
        <w:t>ы</w:t>
      </w:r>
      <w:r w:rsidRPr="005B47C1">
        <w:rPr>
          <w:color w:val="040203"/>
          <w:sz w:val="28"/>
          <w:szCs w:val="28"/>
        </w:rPr>
        <w:t>»</w:t>
      </w:r>
    </w:p>
    <w:p w:rsidR="004E7AF3" w:rsidRPr="00D82A2B" w:rsidRDefault="004E7AF3" w:rsidP="004E7AF3">
      <w:r w:rsidRPr="00D82A2B">
        <w:t xml:space="preserve">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026" w:type="dxa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20"/>
        <w:gridCol w:w="3442"/>
        <w:gridCol w:w="1838"/>
        <w:gridCol w:w="3495"/>
        <w:gridCol w:w="3720"/>
        <w:gridCol w:w="1811"/>
      </w:tblGrid>
      <w:tr w:rsidR="00BF4798" w:rsidRPr="00D82A2B" w:rsidTr="00033C4B">
        <w:trPr>
          <w:trHeight w:val="1104"/>
          <w:jc w:val="center"/>
        </w:trPr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4798" w:rsidRPr="00D82A2B" w:rsidRDefault="00BF4798" w:rsidP="00BF4798">
            <w:pPr>
              <w:pStyle w:val="ad"/>
              <w:jc w:val="center"/>
            </w:pPr>
            <w:r w:rsidRPr="00D82A2B">
              <w:t>№</w:t>
            </w:r>
          </w:p>
          <w:p w:rsidR="00BF4798" w:rsidRPr="00D82A2B" w:rsidRDefault="00BF4798" w:rsidP="00BF4798">
            <w:pPr>
              <w:pStyle w:val="ad"/>
              <w:jc w:val="center"/>
            </w:pPr>
            <w:proofErr w:type="spellStart"/>
            <w:proofErr w:type="gramStart"/>
            <w:r w:rsidRPr="00D82A2B">
              <w:t>п</w:t>
            </w:r>
            <w:proofErr w:type="spellEnd"/>
            <w:proofErr w:type="gramEnd"/>
            <w:r w:rsidRPr="00D82A2B">
              <w:t>/</w:t>
            </w:r>
            <w:proofErr w:type="spellStart"/>
            <w:r w:rsidRPr="00D82A2B">
              <w:t>п</w:t>
            </w:r>
            <w:proofErr w:type="spellEnd"/>
          </w:p>
        </w:tc>
        <w:tc>
          <w:tcPr>
            <w:tcW w:w="3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F4798" w:rsidRPr="00D82A2B" w:rsidRDefault="00BF4798" w:rsidP="00BF4798">
            <w:pPr>
              <w:pStyle w:val="ad"/>
              <w:jc w:val="center"/>
            </w:pPr>
            <w:r>
              <w:t>Наименование подп</w:t>
            </w:r>
            <w:r w:rsidRPr="00D82A2B">
              <w:t>рограммы</w:t>
            </w:r>
            <w:r>
              <w:t xml:space="preserve"> муниципальной программы</w:t>
            </w:r>
            <w:r w:rsidRPr="00D82A2B">
              <w:t>,</w:t>
            </w:r>
            <w:r>
              <w:t xml:space="preserve"> </w:t>
            </w:r>
            <w:r w:rsidRPr="00D82A2B">
              <w:t>основного мероприятия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98" w:rsidRPr="00D82A2B" w:rsidRDefault="00033C4B" w:rsidP="00033C4B">
            <w:pPr>
              <w:pStyle w:val="ad"/>
              <w:jc w:val="center"/>
            </w:pPr>
            <w:r w:rsidRPr="00D82A2B">
              <w:t>С</w:t>
            </w:r>
            <w:r w:rsidR="00BF4798" w:rsidRPr="00D82A2B">
              <w:t>рок</w:t>
            </w:r>
            <w:r>
              <w:t xml:space="preserve"> </w:t>
            </w:r>
            <w:r w:rsidR="00BF4798" w:rsidRPr="00D82A2B">
              <w:t>реализации</w:t>
            </w:r>
          </w:p>
        </w:tc>
        <w:tc>
          <w:tcPr>
            <w:tcW w:w="3495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F4798" w:rsidRPr="00D82A2B" w:rsidRDefault="00BF4798" w:rsidP="00BF4798">
            <w:pPr>
              <w:pStyle w:val="ad"/>
              <w:jc w:val="center"/>
            </w:pPr>
            <w:r w:rsidRPr="00D82A2B">
              <w:t>Ожидаемый непосредственный результат</w:t>
            </w:r>
          </w:p>
        </w:tc>
        <w:tc>
          <w:tcPr>
            <w:tcW w:w="3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4798" w:rsidRPr="00D82A2B" w:rsidRDefault="00BF4798" w:rsidP="00BF4798">
            <w:pPr>
              <w:pStyle w:val="ad"/>
              <w:jc w:val="center"/>
            </w:pPr>
            <w:r w:rsidRPr="00D82A2B">
              <w:t>Последствия не</w:t>
            </w:r>
            <w:r>
              <w:t xml:space="preserve"> </w:t>
            </w:r>
            <w:r w:rsidRPr="00D82A2B">
              <w:t xml:space="preserve">реализации </w:t>
            </w:r>
            <w:r>
              <w:t>муниципальной</w:t>
            </w:r>
            <w:r w:rsidRPr="00D82A2B">
              <w:t xml:space="preserve"> программы, основного мероприятия</w:t>
            </w:r>
          </w:p>
        </w:tc>
        <w:tc>
          <w:tcPr>
            <w:tcW w:w="1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4798" w:rsidRPr="00D82A2B" w:rsidRDefault="00BF4798" w:rsidP="00BF4798">
            <w:pPr>
              <w:pStyle w:val="ad"/>
              <w:jc w:val="center"/>
            </w:pPr>
            <w:r>
              <w:t>Показатель</w:t>
            </w:r>
            <w:r w:rsidRPr="00D82A2B">
              <w:t xml:space="preserve"> муниципальной программы (подпрограммы)</w:t>
            </w:r>
          </w:p>
        </w:tc>
      </w:tr>
      <w:tr w:rsidR="00C6204D" w:rsidRPr="004A16DA" w:rsidTr="00033C4B">
        <w:trPr>
          <w:trHeight w:val="237"/>
          <w:jc w:val="center"/>
        </w:trPr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260A" w:rsidRPr="004A16DA" w:rsidRDefault="00C6204D" w:rsidP="00D3260A">
            <w:pPr>
              <w:pStyle w:val="ad"/>
              <w:jc w:val="center"/>
              <w:rPr>
                <w:sz w:val="20"/>
                <w:szCs w:val="20"/>
              </w:rPr>
            </w:pPr>
            <w:r w:rsidRPr="004A16DA">
              <w:rPr>
                <w:sz w:val="20"/>
                <w:szCs w:val="20"/>
              </w:rPr>
              <w:t>1</w:t>
            </w:r>
          </w:p>
        </w:tc>
        <w:tc>
          <w:tcPr>
            <w:tcW w:w="344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6204D" w:rsidRPr="004A16DA" w:rsidRDefault="00C6204D" w:rsidP="00E327A4">
            <w:pPr>
              <w:pStyle w:val="ad"/>
              <w:jc w:val="center"/>
              <w:rPr>
                <w:sz w:val="20"/>
                <w:szCs w:val="20"/>
              </w:rPr>
            </w:pPr>
            <w:r w:rsidRPr="004A16DA">
              <w:rPr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04D" w:rsidRPr="004A16DA" w:rsidRDefault="00C6204D" w:rsidP="00441E7C">
            <w:pPr>
              <w:pStyle w:val="ad"/>
              <w:jc w:val="center"/>
              <w:rPr>
                <w:sz w:val="20"/>
                <w:szCs w:val="20"/>
              </w:rPr>
            </w:pPr>
            <w:r w:rsidRPr="004A16DA">
              <w:rPr>
                <w:sz w:val="20"/>
                <w:szCs w:val="20"/>
              </w:rPr>
              <w:t>3</w:t>
            </w:r>
          </w:p>
        </w:tc>
        <w:tc>
          <w:tcPr>
            <w:tcW w:w="3495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6204D" w:rsidRPr="004A16DA" w:rsidRDefault="00C6204D" w:rsidP="00E327A4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204D" w:rsidRPr="004A16DA" w:rsidRDefault="00C6204D" w:rsidP="00BF4798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204D" w:rsidRPr="004A16DA" w:rsidRDefault="00C6204D" w:rsidP="00E327A4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E7AF3" w:rsidRPr="00D82A2B" w:rsidTr="00033C4B">
        <w:trPr>
          <w:jc w:val="center"/>
        </w:trPr>
        <w:tc>
          <w:tcPr>
            <w:tcW w:w="15026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E7AF3" w:rsidRPr="00D82A2B" w:rsidRDefault="004E7AF3" w:rsidP="00441E7C">
            <w:pPr>
              <w:pStyle w:val="ad"/>
              <w:jc w:val="center"/>
            </w:pPr>
            <w:r w:rsidRPr="00D82A2B">
              <w:t>Подпрограмма 1</w:t>
            </w:r>
          </w:p>
          <w:p w:rsidR="004E7AF3" w:rsidRPr="00D82A2B" w:rsidRDefault="004E7AF3" w:rsidP="00BF4798">
            <w:pPr>
              <w:pStyle w:val="ad"/>
              <w:jc w:val="center"/>
            </w:pPr>
            <w:r w:rsidRPr="00D82A2B">
              <w:t>«</w:t>
            </w:r>
            <w:r w:rsidR="00D3260A">
              <w:t xml:space="preserve">Реализация </w:t>
            </w:r>
            <w:r w:rsidR="00037918">
              <w:t>мероприятий, направленных на развитие муниц</w:t>
            </w:r>
            <w:r w:rsidR="000B7D14">
              <w:t>ипальной службы в муниципальном образовании «Первоавгустовский сельсовет» Дмитриевского района</w:t>
            </w:r>
            <w:r>
              <w:t xml:space="preserve"> К</w:t>
            </w:r>
            <w:r w:rsidRPr="00D82A2B">
              <w:t>урской области»</w:t>
            </w:r>
          </w:p>
        </w:tc>
      </w:tr>
      <w:tr w:rsidR="00BF4798" w:rsidRPr="00D82A2B" w:rsidTr="00033C4B">
        <w:trPr>
          <w:trHeight w:val="830"/>
          <w:jc w:val="center"/>
        </w:trPr>
        <w:tc>
          <w:tcPr>
            <w:tcW w:w="7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F4798" w:rsidRPr="00D82A2B" w:rsidRDefault="00BF4798" w:rsidP="00E327A4">
            <w:pPr>
              <w:pStyle w:val="ad"/>
              <w:rPr>
                <w:color w:val="100D0F"/>
              </w:rPr>
            </w:pPr>
            <w:r w:rsidRPr="00D82A2B">
              <w:t>1</w:t>
            </w:r>
          </w:p>
        </w:tc>
        <w:tc>
          <w:tcPr>
            <w:tcW w:w="344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F4798" w:rsidRPr="00D82A2B" w:rsidRDefault="00BF4798" w:rsidP="00E327A4">
            <w:pPr>
              <w:shd w:val="clear" w:color="auto" w:fill="FFFFFF"/>
              <w:autoSpaceDE w:val="0"/>
              <w:spacing w:before="1" w:after="1"/>
            </w:pPr>
            <w:r w:rsidRPr="00D82A2B">
              <w:rPr>
                <w:color w:val="100D0F"/>
              </w:rPr>
              <w:t>Основное мероприятие №1.l. «Повышение квалификации муниципальны</w:t>
            </w:r>
            <w:r>
              <w:rPr>
                <w:color w:val="575757"/>
              </w:rPr>
              <w:t>х</w:t>
            </w:r>
            <w:r w:rsidRPr="00D82A2B">
              <w:rPr>
                <w:color w:val="575757"/>
              </w:rPr>
              <w:t xml:space="preserve"> </w:t>
            </w:r>
            <w:r w:rsidRPr="00D82A2B">
              <w:rPr>
                <w:color w:val="100D0F"/>
              </w:rPr>
              <w:t>служащих»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F4798" w:rsidRPr="00D82A2B" w:rsidRDefault="00BF4798" w:rsidP="00BF4798">
            <w:pPr>
              <w:pStyle w:val="ad"/>
              <w:jc w:val="center"/>
            </w:pPr>
            <w:r>
              <w:t>2023-2025 годы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F4798" w:rsidRPr="00D82A2B" w:rsidRDefault="00BF4798" w:rsidP="00033C4B">
            <w:pPr>
              <w:pStyle w:val="ad"/>
              <w:jc w:val="center"/>
            </w:pPr>
            <w:r w:rsidRPr="00D82A2B">
              <w:t>Переподго</w:t>
            </w:r>
            <w:r>
              <w:t>товка и повышение квалификации 3</w:t>
            </w:r>
            <w:r w:rsidRPr="00D82A2B">
              <w:t xml:space="preserve"> муниципальных служащих</w:t>
            </w:r>
          </w:p>
        </w:tc>
        <w:tc>
          <w:tcPr>
            <w:tcW w:w="37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F4798" w:rsidRPr="00D82A2B" w:rsidRDefault="00BF4798" w:rsidP="00033C4B">
            <w:pPr>
              <w:pStyle w:val="ad"/>
              <w:jc w:val="center"/>
            </w:pPr>
            <w:r w:rsidRPr="00D82A2B">
              <w:t>Снижение качества предоставляемых услуг населению муниципальными служащими</w:t>
            </w:r>
          </w:p>
        </w:tc>
        <w:tc>
          <w:tcPr>
            <w:tcW w:w="181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BF4798" w:rsidRPr="00D82A2B" w:rsidRDefault="00BF4798" w:rsidP="00033C4B">
            <w:pPr>
              <w:pStyle w:val="ad"/>
              <w:jc w:val="center"/>
            </w:pPr>
            <w:r>
              <w:t>П</w:t>
            </w:r>
            <w:r w:rsidRPr="00D82A2B">
              <w:t>оказатель</w:t>
            </w:r>
            <w:proofErr w:type="gramStart"/>
            <w:r w:rsidRPr="00D82A2B">
              <w:t>1</w:t>
            </w:r>
            <w:proofErr w:type="gramEnd"/>
          </w:p>
        </w:tc>
      </w:tr>
      <w:tr w:rsidR="00BF4798" w:rsidRPr="00D82A2B" w:rsidTr="00033C4B">
        <w:trPr>
          <w:trHeight w:val="111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798" w:rsidRPr="00D82A2B" w:rsidRDefault="00BF4798" w:rsidP="00E327A4">
            <w:pPr>
              <w:pStyle w:val="ad"/>
            </w:pPr>
            <w:r>
              <w:t>2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98" w:rsidRPr="00D82A2B" w:rsidRDefault="00BF4798" w:rsidP="00BF4798">
            <w:pPr>
              <w:shd w:val="clear" w:color="auto" w:fill="FFFFFF"/>
              <w:autoSpaceDE w:val="0"/>
              <w:spacing w:before="1" w:after="1"/>
            </w:pPr>
            <w:r>
              <w:t>Основное мероприятие № 1.2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98" w:rsidRPr="00D82A2B" w:rsidRDefault="00BF4798" w:rsidP="00BF4798">
            <w:pPr>
              <w:pStyle w:val="ad"/>
              <w:jc w:val="center"/>
            </w:pPr>
            <w:r>
              <w:t>2023-2025 годы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98" w:rsidRPr="00D82A2B" w:rsidRDefault="00BF4798" w:rsidP="00033C4B">
            <w:pPr>
              <w:pStyle w:val="ad"/>
              <w:jc w:val="center"/>
            </w:pPr>
            <w:r>
              <w:t>Обустройство рабочих мест; обеспечение материально-техническими ресурсами муниципальных служащих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98" w:rsidRPr="00D82A2B" w:rsidRDefault="00033C4B" w:rsidP="00033C4B">
            <w:pPr>
              <w:pStyle w:val="ad"/>
              <w:jc w:val="center"/>
            </w:pPr>
            <w:r>
              <w:t>Снижение эффективности работы</w:t>
            </w:r>
            <w:r w:rsidR="00BF4798">
              <w:t xml:space="preserve"> муниципальных служащих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98" w:rsidRPr="00D82A2B" w:rsidRDefault="00BF4798" w:rsidP="00033C4B">
            <w:pPr>
              <w:pStyle w:val="ad"/>
              <w:jc w:val="center"/>
            </w:pPr>
            <w:r>
              <w:t>Показатель</w:t>
            </w:r>
            <w:proofErr w:type="gramStart"/>
            <w:r>
              <w:t>2</w:t>
            </w:r>
            <w:proofErr w:type="gramEnd"/>
          </w:p>
        </w:tc>
      </w:tr>
    </w:tbl>
    <w:p w:rsidR="004E7AF3" w:rsidRPr="00D82A2B" w:rsidRDefault="004E7AF3" w:rsidP="004E7AF3">
      <w:r w:rsidRPr="00D82A2B"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037918" w:rsidRDefault="00037918" w:rsidP="004E7AF3"/>
    <w:p w:rsidR="00037918" w:rsidRPr="00D82A2B" w:rsidRDefault="00037918" w:rsidP="004E7AF3"/>
    <w:p w:rsidR="00827BEB" w:rsidRDefault="00A779F7" w:rsidP="00A779F7">
      <w:r>
        <w:t xml:space="preserve">    </w:t>
      </w:r>
      <w:r w:rsidRPr="00D82A2B">
        <w:t xml:space="preserve">                                                                                                                              </w:t>
      </w:r>
      <w:r>
        <w:t xml:space="preserve">                       </w:t>
      </w:r>
      <w:r w:rsidRPr="00D82A2B">
        <w:t xml:space="preserve">     </w:t>
      </w:r>
      <w:r w:rsidR="00D3260A">
        <w:t xml:space="preserve">     </w:t>
      </w:r>
    </w:p>
    <w:p w:rsidR="00827BEB" w:rsidRDefault="00827BEB" w:rsidP="00A779F7"/>
    <w:p w:rsidR="00827BEB" w:rsidRDefault="00827BEB" w:rsidP="00A779F7"/>
    <w:p w:rsidR="00827BEB" w:rsidRDefault="00827BEB" w:rsidP="00A779F7"/>
    <w:p w:rsidR="004E60C4" w:rsidRDefault="004E60C4" w:rsidP="00A779F7"/>
    <w:p w:rsidR="00441E7C" w:rsidRDefault="00827BEB" w:rsidP="00A779F7">
      <w:r>
        <w:t xml:space="preserve">                                                                                                                                    </w:t>
      </w:r>
    </w:p>
    <w:p w:rsidR="00441E7C" w:rsidRDefault="00441E7C" w:rsidP="00A779F7"/>
    <w:p w:rsidR="00A779F7" w:rsidRPr="00D82A2B" w:rsidRDefault="00A779F7" w:rsidP="00441E7C">
      <w:pPr>
        <w:ind w:left="8505"/>
        <w:jc w:val="center"/>
      </w:pPr>
      <w:r w:rsidRPr="00D82A2B">
        <w:lastRenderedPageBreak/>
        <w:t>ПРИЛОЖЕНИЕ №</w:t>
      </w:r>
      <w:r>
        <w:t>3</w:t>
      </w:r>
    </w:p>
    <w:p w:rsidR="00441E7C" w:rsidRDefault="00A779F7" w:rsidP="00441E7C">
      <w:pPr>
        <w:ind w:left="8505"/>
        <w:jc w:val="center"/>
      </w:pPr>
      <w:r w:rsidRPr="00D82A2B">
        <w:t xml:space="preserve">к </w:t>
      </w:r>
      <w:r>
        <w:t>муниципальной</w:t>
      </w:r>
      <w:r w:rsidRPr="00D82A2B">
        <w:t xml:space="preserve"> программе  </w:t>
      </w:r>
    </w:p>
    <w:p w:rsidR="0007776C" w:rsidRDefault="00A779F7" w:rsidP="00441E7C">
      <w:pPr>
        <w:ind w:left="8505"/>
        <w:jc w:val="center"/>
      </w:pPr>
      <w:r w:rsidRPr="00D82A2B">
        <w:t>«Развитие</w:t>
      </w:r>
      <w:r w:rsidR="00441E7C">
        <w:t xml:space="preserve"> </w:t>
      </w:r>
      <w:r w:rsidRPr="00D82A2B">
        <w:t>муниципальной службы</w:t>
      </w:r>
      <w:r>
        <w:t xml:space="preserve"> в </w:t>
      </w:r>
      <w:r w:rsidR="00CE0E53">
        <w:t>муниципальном</w:t>
      </w:r>
      <w:r w:rsidR="0007776C">
        <w:t xml:space="preserve"> </w:t>
      </w:r>
      <w:r w:rsidR="00CE0E53">
        <w:t>образовании «Первоавгустовский сельсовет»</w:t>
      </w:r>
      <w:r w:rsidR="0007776C">
        <w:t xml:space="preserve"> </w:t>
      </w:r>
      <w:r w:rsidR="00CE0E53">
        <w:t>Дмитриевского района</w:t>
      </w:r>
      <w:r w:rsidR="00692144">
        <w:t xml:space="preserve"> </w:t>
      </w:r>
    </w:p>
    <w:p w:rsidR="00A779F7" w:rsidRDefault="00692144" w:rsidP="00441E7C">
      <w:pPr>
        <w:ind w:left="8505"/>
        <w:jc w:val="center"/>
      </w:pPr>
      <w:r>
        <w:t>Курской области</w:t>
      </w:r>
      <w:r w:rsidR="0007776C">
        <w:t xml:space="preserve"> </w:t>
      </w:r>
      <w:r w:rsidR="002F4225">
        <w:t xml:space="preserve">на </w:t>
      </w:r>
      <w:r w:rsidR="00600EDC">
        <w:t>2023-2025</w:t>
      </w:r>
      <w:r w:rsidR="00D3260A">
        <w:t xml:space="preserve"> год</w:t>
      </w:r>
      <w:r w:rsidR="00673ED7">
        <w:t>ы</w:t>
      </w:r>
      <w:r w:rsidR="00A779F7" w:rsidRPr="00D82A2B">
        <w:t>»</w:t>
      </w:r>
    </w:p>
    <w:p w:rsidR="00673ED7" w:rsidRPr="00D82A2B" w:rsidRDefault="00673ED7">
      <w:pPr>
        <w:jc w:val="center"/>
        <w:rPr>
          <w:b/>
        </w:rPr>
      </w:pPr>
    </w:p>
    <w:p w:rsidR="00F06C08" w:rsidRPr="00A779F7" w:rsidRDefault="00A779F7">
      <w:pPr>
        <w:jc w:val="center"/>
      </w:pPr>
      <w:r>
        <w:t>РЕСУРСНОЕ ОБЕСПЕЧЕНИЕ</w:t>
      </w:r>
      <w:r w:rsidR="00F06C08" w:rsidRPr="00A779F7">
        <w:t xml:space="preserve"> </w:t>
      </w:r>
    </w:p>
    <w:p w:rsidR="00F06C08" w:rsidRDefault="00A779F7" w:rsidP="00692144">
      <w:pPr>
        <w:jc w:val="center"/>
      </w:pPr>
      <w:r>
        <w:t>муниципальной</w:t>
      </w:r>
      <w:r w:rsidR="00F06C08" w:rsidRPr="00A779F7">
        <w:t xml:space="preserve"> программы «Развитие муниципальной службы </w:t>
      </w:r>
      <w:r w:rsidR="00692144">
        <w:t xml:space="preserve">в </w:t>
      </w:r>
      <w:r w:rsidR="00CE0E53">
        <w:t xml:space="preserve">муниципальном образовании «Первоавгустовский сельсовет» Дмитриевского района </w:t>
      </w:r>
      <w:r w:rsidR="002F4225">
        <w:t xml:space="preserve">Курской области  на </w:t>
      </w:r>
      <w:r w:rsidR="00600EDC">
        <w:t>2023-2025</w:t>
      </w:r>
      <w:r w:rsidR="00D3260A">
        <w:t xml:space="preserve"> год</w:t>
      </w:r>
      <w:r w:rsidR="00C412F7">
        <w:t>ы</w:t>
      </w:r>
      <w:r w:rsidR="00F06C08" w:rsidRPr="00A779F7">
        <w:t>»</w:t>
      </w:r>
    </w:p>
    <w:p w:rsidR="00A11235" w:rsidRPr="00A779F7" w:rsidRDefault="00A11235" w:rsidP="00692144">
      <w:pPr>
        <w:jc w:val="center"/>
        <w:rPr>
          <w:rStyle w:val="a3"/>
        </w:rPr>
      </w:pPr>
    </w:p>
    <w:tbl>
      <w:tblPr>
        <w:tblW w:w="15022" w:type="dxa"/>
        <w:jc w:val="center"/>
        <w:tblInd w:w="-30" w:type="dxa"/>
        <w:tblLayout w:type="fixed"/>
        <w:tblLook w:val="0000"/>
      </w:tblPr>
      <w:tblGrid>
        <w:gridCol w:w="1838"/>
        <w:gridCol w:w="8500"/>
        <w:gridCol w:w="1282"/>
        <w:gridCol w:w="1134"/>
        <w:gridCol w:w="1134"/>
        <w:gridCol w:w="1134"/>
      </w:tblGrid>
      <w:tr w:rsidR="00C412F7" w:rsidRPr="00D50BFA" w:rsidTr="00BF4798">
        <w:trPr>
          <w:trHeight w:val="828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2F7" w:rsidRPr="00D50BFA" w:rsidRDefault="00C412F7" w:rsidP="00A1123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50BF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2F7" w:rsidRPr="00D50BFA" w:rsidRDefault="00C412F7" w:rsidP="00A1123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50BFA">
              <w:rPr>
                <w:rFonts w:ascii="Times New Roman" w:hAnsi="Times New Roman" w:cs="Times New Roman"/>
              </w:rPr>
              <w:t xml:space="preserve">Наименование муниципальной программы, подпрограмм муниципальной программы, основного мероприятия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12F7" w:rsidRPr="00D50BFA" w:rsidRDefault="00C412F7" w:rsidP="00A11235">
            <w:pPr>
              <w:pStyle w:val="aa"/>
              <w:ind w:right="-108"/>
              <w:jc w:val="center"/>
              <w:rPr>
                <w:rFonts w:ascii="Times New Roman" w:hAnsi="Times New Roman" w:cs="Times New Roman"/>
              </w:rPr>
            </w:pPr>
            <w:r w:rsidRPr="00D50BFA">
              <w:rPr>
                <w:rFonts w:ascii="Times New Roman" w:hAnsi="Times New Roman" w:cs="Times New Roman"/>
              </w:rPr>
              <w:t>Источник ресурсного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F7" w:rsidRPr="00033C4B" w:rsidRDefault="002F4225" w:rsidP="004E60C4">
            <w:pPr>
              <w:suppressAutoHyphens w:val="0"/>
              <w:jc w:val="center"/>
            </w:pPr>
            <w:r w:rsidRPr="00033C4B">
              <w:t>202</w:t>
            </w:r>
            <w:r w:rsidR="004E60C4" w:rsidRPr="00033C4B">
              <w:t>3</w:t>
            </w:r>
            <w:r w:rsidR="00C412F7" w:rsidRPr="00033C4B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F7" w:rsidRPr="00033C4B" w:rsidRDefault="002F4225" w:rsidP="004E60C4">
            <w:pPr>
              <w:suppressAutoHyphens w:val="0"/>
              <w:jc w:val="center"/>
            </w:pPr>
            <w:r w:rsidRPr="00033C4B">
              <w:t>202</w:t>
            </w:r>
            <w:r w:rsidR="004E60C4" w:rsidRPr="00033C4B">
              <w:t>4</w:t>
            </w:r>
            <w:r w:rsidR="00C412F7" w:rsidRPr="00033C4B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F7" w:rsidRPr="00033C4B" w:rsidRDefault="002F4225" w:rsidP="004E60C4">
            <w:pPr>
              <w:suppressAutoHyphens w:val="0"/>
              <w:jc w:val="center"/>
            </w:pPr>
            <w:r w:rsidRPr="00033C4B">
              <w:t>202</w:t>
            </w:r>
            <w:r w:rsidR="004E60C4" w:rsidRPr="00033C4B">
              <w:t>5</w:t>
            </w:r>
            <w:r w:rsidR="00C412F7" w:rsidRPr="00033C4B">
              <w:t xml:space="preserve"> год</w:t>
            </w:r>
          </w:p>
        </w:tc>
      </w:tr>
      <w:tr w:rsidR="00CE7101" w:rsidRPr="00D50BFA" w:rsidTr="00BF4798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101" w:rsidRPr="00D50BFA" w:rsidRDefault="00CE7101" w:rsidP="00A11235">
            <w:pPr>
              <w:pStyle w:val="aa"/>
              <w:ind w:right="-108"/>
              <w:rPr>
                <w:rFonts w:ascii="Times New Roman" w:hAnsi="Times New Roman" w:cs="Times New Roman"/>
              </w:rPr>
            </w:pPr>
            <w:r w:rsidRPr="00D50BFA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8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01" w:rsidRPr="00D50BFA" w:rsidRDefault="00CE7101" w:rsidP="00A11235">
            <w:pPr>
              <w:jc w:val="center"/>
            </w:pPr>
            <w:r w:rsidRPr="00D50BFA">
              <w:t xml:space="preserve">«Развитие муниципальной службы в муниципальном образовании Первоавгустовский сельсовет Дмитриевского района Курской области на 2021-2023 год»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7101" w:rsidRPr="00D50BFA" w:rsidRDefault="00CE7101" w:rsidP="00BF4798">
            <w:pPr>
              <w:jc w:val="center"/>
            </w:pPr>
            <w:r w:rsidRPr="00D50BFA"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7101" w:rsidRPr="00033C4B" w:rsidRDefault="00481412" w:rsidP="00BF4798">
            <w:pPr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235200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7101" w:rsidRPr="00033C4B" w:rsidRDefault="00481412" w:rsidP="00BF4798">
            <w:pPr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245200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7101" w:rsidRPr="00033C4B" w:rsidRDefault="00481412" w:rsidP="00BF4798">
            <w:pPr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245200</w:t>
            </w:r>
          </w:p>
        </w:tc>
      </w:tr>
      <w:tr w:rsidR="00CE7101" w:rsidRPr="00D50BFA" w:rsidTr="00BF4798">
        <w:trPr>
          <w:trHeight w:val="550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101" w:rsidRPr="00D50BFA" w:rsidRDefault="00CE7101" w:rsidP="00A11235">
            <w:pPr>
              <w:pStyle w:val="aa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8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01" w:rsidRPr="00D50BFA" w:rsidRDefault="00CE7101" w:rsidP="00A11235">
            <w:pPr>
              <w:snapToGrid w:val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7101" w:rsidRPr="00D50BFA" w:rsidRDefault="00CE7101" w:rsidP="00BF4798">
            <w:pPr>
              <w:snapToGrid w:val="0"/>
              <w:jc w:val="center"/>
            </w:pPr>
            <w:r w:rsidRPr="00D50BFA">
              <w:t>местный</w:t>
            </w:r>
          </w:p>
          <w:p w:rsidR="00CE7101" w:rsidRPr="00D50BFA" w:rsidRDefault="00CE7101" w:rsidP="00BF4798">
            <w:pPr>
              <w:snapToGrid w:val="0"/>
              <w:jc w:val="center"/>
            </w:pPr>
            <w:r w:rsidRPr="00D50BFA">
              <w:t>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7101" w:rsidRPr="00033C4B" w:rsidRDefault="00481412" w:rsidP="00BF4798">
            <w:pPr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235200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7101" w:rsidRPr="00033C4B" w:rsidRDefault="00481412" w:rsidP="00BF4798">
            <w:pPr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245200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7101" w:rsidRPr="00033C4B" w:rsidRDefault="00481412" w:rsidP="00BF4798">
            <w:pPr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245200</w:t>
            </w:r>
          </w:p>
        </w:tc>
      </w:tr>
      <w:tr w:rsidR="00F844DF" w:rsidRPr="00D50BFA" w:rsidTr="00BF4798">
        <w:trPr>
          <w:trHeight w:val="624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44DF" w:rsidRPr="00D50BFA" w:rsidRDefault="00F844DF" w:rsidP="00A11235">
            <w:pPr>
              <w:pStyle w:val="ad"/>
              <w:ind w:right="-108"/>
            </w:pPr>
            <w:r w:rsidRPr="00D50BFA">
              <w:t>Подпрограмма 1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4DF" w:rsidRPr="00D50BFA" w:rsidRDefault="00F844DF" w:rsidP="00A11235">
            <w:pPr>
              <w:pStyle w:val="ad"/>
            </w:pPr>
            <w:r w:rsidRPr="00D50BFA">
              <w:t>«Реализация мероприятий, направленных на развитие муниципальной службы в муниципальном образовании «Первоавгустовский сельсовет» Дмитриевского района Курской области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844DF" w:rsidRPr="00D50BFA" w:rsidRDefault="00F844DF" w:rsidP="00BF4798">
            <w:pPr>
              <w:snapToGrid w:val="0"/>
              <w:jc w:val="center"/>
            </w:pPr>
            <w:r w:rsidRPr="00D50BFA">
              <w:t>местный</w:t>
            </w:r>
          </w:p>
          <w:p w:rsidR="00F844DF" w:rsidRPr="00D50BFA" w:rsidRDefault="00F844DF" w:rsidP="00BF4798">
            <w:pPr>
              <w:snapToGrid w:val="0"/>
              <w:jc w:val="center"/>
            </w:pPr>
            <w:r w:rsidRPr="00D50BFA">
              <w:t>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4DF" w:rsidRPr="00033C4B" w:rsidRDefault="00481412" w:rsidP="00BF4798">
            <w:pPr>
              <w:snapToGrid w:val="0"/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235200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4DF" w:rsidRPr="00033C4B" w:rsidRDefault="00481412" w:rsidP="00BF4798">
            <w:pPr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245200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4DF" w:rsidRPr="00033C4B" w:rsidRDefault="00481412" w:rsidP="00BF4798">
            <w:pPr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245200</w:t>
            </w:r>
          </w:p>
        </w:tc>
      </w:tr>
      <w:tr w:rsidR="00DB63F2" w:rsidRPr="00D50BFA" w:rsidTr="00BF4798">
        <w:trPr>
          <w:trHeight w:val="55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3F2" w:rsidRPr="00D50BFA" w:rsidRDefault="00DB63F2" w:rsidP="00A11235">
            <w:pPr>
              <w:pStyle w:val="ad"/>
              <w:ind w:right="-108"/>
              <w:rPr>
                <w:color w:val="100D0F"/>
              </w:rPr>
            </w:pPr>
            <w:r w:rsidRPr="00D50BFA">
              <w:t>Основное мероприятие 1.1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3F2" w:rsidRPr="00D50BFA" w:rsidRDefault="00DB63F2" w:rsidP="00A11235">
            <w:pPr>
              <w:shd w:val="clear" w:color="auto" w:fill="FFFFFF"/>
              <w:autoSpaceDE w:val="0"/>
              <w:spacing w:before="1" w:after="1"/>
            </w:pPr>
            <w:r w:rsidRPr="00D50BFA">
              <w:rPr>
                <w:color w:val="100D0F"/>
              </w:rPr>
              <w:t>Повышение квалификации муниципальны</w:t>
            </w:r>
            <w:r w:rsidRPr="00D50BFA">
              <w:rPr>
                <w:color w:val="575757"/>
              </w:rPr>
              <w:t xml:space="preserve">х </w:t>
            </w:r>
            <w:r w:rsidRPr="00D50BFA">
              <w:rPr>
                <w:color w:val="100D0F"/>
              </w:rPr>
              <w:t>служащих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3F2" w:rsidRPr="00D50BFA" w:rsidRDefault="00DB63F2" w:rsidP="00BF4798">
            <w:pPr>
              <w:snapToGrid w:val="0"/>
              <w:jc w:val="center"/>
            </w:pPr>
            <w:r w:rsidRPr="00D50BFA">
              <w:t>местный</w:t>
            </w:r>
          </w:p>
          <w:p w:rsidR="00DB63F2" w:rsidRPr="00D50BFA" w:rsidRDefault="00DB63F2" w:rsidP="00BF4798">
            <w:pPr>
              <w:snapToGrid w:val="0"/>
              <w:jc w:val="center"/>
            </w:pPr>
            <w:r w:rsidRPr="00D50BFA">
              <w:t>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63F2" w:rsidRPr="00033C4B" w:rsidRDefault="00033C4B" w:rsidP="00BF4798">
            <w:pPr>
              <w:jc w:val="center"/>
            </w:pPr>
            <w:r w:rsidRPr="00033C4B">
              <w:t>10</w:t>
            </w:r>
            <w:r w:rsidR="00481412" w:rsidRPr="00033C4B">
              <w:rPr>
                <w:lang w:val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63F2" w:rsidRPr="00033C4B" w:rsidRDefault="00033C4B" w:rsidP="00BF4798">
            <w:pPr>
              <w:jc w:val="center"/>
              <w:rPr>
                <w:lang w:val="en-US"/>
              </w:rPr>
            </w:pPr>
            <w:r w:rsidRPr="00033C4B">
              <w:t>10</w:t>
            </w:r>
            <w:r w:rsidR="00481412" w:rsidRPr="00033C4B">
              <w:rPr>
                <w:lang w:val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63F2" w:rsidRPr="00033C4B" w:rsidRDefault="00033C4B" w:rsidP="00BF4798">
            <w:pPr>
              <w:jc w:val="center"/>
              <w:rPr>
                <w:lang w:val="en-US"/>
              </w:rPr>
            </w:pPr>
            <w:r w:rsidRPr="00033C4B">
              <w:t>10</w:t>
            </w:r>
            <w:r w:rsidR="00481412" w:rsidRPr="00033C4B">
              <w:rPr>
                <w:lang w:val="en-US"/>
              </w:rPr>
              <w:t>000</w:t>
            </w:r>
          </w:p>
        </w:tc>
      </w:tr>
      <w:tr w:rsidR="001D3333" w:rsidRPr="00D50BFA" w:rsidTr="00BF4798">
        <w:trPr>
          <w:trHeight w:val="55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333" w:rsidRPr="00D50BFA" w:rsidRDefault="001D3333" w:rsidP="00A11235">
            <w:pPr>
              <w:pStyle w:val="ad"/>
              <w:ind w:right="-108"/>
            </w:pPr>
            <w:r w:rsidRPr="00D50BFA">
              <w:t>Основное мероприятие 1.2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333" w:rsidRPr="00D50BFA" w:rsidRDefault="00F844DF" w:rsidP="00A11235">
            <w:pPr>
              <w:shd w:val="clear" w:color="auto" w:fill="FFFFFF"/>
              <w:autoSpaceDE w:val="0"/>
              <w:spacing w:before="1" w:after="1"/>
              <w:rPr>
                <w:color w:val="100D0F"/>
              </w:rPr>
            </w:pPr>
            <w:r w:rsidRPr="00D50BFA">
              <w:rPr>
                <w:color w:val="040203"/>
              </w:rPr>
              <w:t>Обеспечение материально-техническими ресурсами  рабочих мест муниципальных служащих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3333" w:rsidRPr="00D50BFA" w:rsidRDefault="00F844DF" w:rsidP="00BF4798">
            <w:pPr>
              <w:snapToGrid w:val="0"/>
              <w:jc w:val="center"/>
            </w:pPr>
            <w:r w:rsidRPr="00D50BFA"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333" w:rsidRPr="00033C4B" w:rsidRDefault="00481412" w:rsidP="00033C4B">
            <w:pPr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</w:t>
            </w:r>
            <w:r w:rsidR="00033C4B" w:rsidRPr="00033C4B">
              <w:t>25</w:t>
            </w:r>
            <w:r w:rsidRPr="00033C4B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333" w:rsidRPr="00033C4B" w:rsidRDefault="00481412" w:rsidP="00033C4B">
            <w:pPr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</w:t>
            </w:r>
            <w:r w:rsidR="00033C4B" w:rsidRPr="00033C4B">
              <w:t>35</w:t>
            </w:r>
            <w:r w:rsidRPr="00033C4B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333" w:rsidRPr="00033C4B" w:rsidRDefault="00481412" w:rsidP="00033C4B">
            <w:pPr>
              <w:jc w:val="center"/>
              <w:rPr>
                <w:lang w:val="en-US"/>
              </w:rPr>
            </w:pPr>
            <w:r w:rsidRPr="00033C4B">
              <w:rPr>
                <w:lang w:val="en-US"/>
              </w:rPr>
              <w:t>2</w:t>
            </w:r>
            <w:r w:rsidR="00033C4B" w:rsidRPr="00033C4B">
              <w:t>35</w:t>
            </w:r>
            <w:r w:rsidRPr="00033C4B">
              <w:rPr>
                <w:lang w:val="en-US"/>
              </w:rPr>
              <w:t>200</w:t>
            </w:r>
          </w:p>
        </w:tc>
      </w:tr>
    </w:tbl>
    <w:p w:rsidR="00A11235" w:rsidRDefault="00A11235"/>
    <w:p w:rsidR="00F06C08" w:rsidRPr="00D82A2B" w:rsidRDefault="00F06C08">
      <w:pPr>
        <w:sectPr w:rsidR="00F06C08" w:rsidRPr="00D82A2B" w:rsidSect="0028774D">
          <w:pgSz w:w="16838" w:h="11906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F06C08" w:rsidRPr="00D82A2B" w:rsidRDefault="00F06C08">
      <w:r w:rsidRPr="00D82A2B">
        <w:lastRenderedPageBreak/>
        <w:t xml:space="preserve">                                                                                                     </w:t>
      </w:r>
    </w:p>
    <w:sectPr w:rsidR="00F06C08" w:rsidRPr="00D82A2B" w:rsidSect="0028774D">
      <w:pgSz w:w="16838" w:h="11906" w:orient="landscape"/>
      <w:pgMar w:top="1440" w:right="1134" w:bottom="851" w:left="107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F88" w:rsidRDefault="008B0F88" w:rsidP="00CC364D">
      <w:r>
        <w:separator/>
      </w:r>
    </w:p>
  </w:endnote>
  <w:endnote w:type="continuationSeparator" w:id="0">
    <w:p w:rsidR="008B0F88" w:rsidRDefault="008B0F88" w:rsidP="00CC3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291">
    <w:charset w:val="8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F88" w:rsidRDefault="008B0F88" w:rsidP="00CC364D">
      <w:r>
        <w:separator/>
      </w:r>
    </w:p>
  </w:footnote>
  <w:footnote w:type="continuationSeparator" w:id="0">
    <w:p w:rsidR="008B0F88" w:rsidRDefault="008B0F88" w:rsidP="00CC36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1C8B483B"/>
    <w:multiLevelType w:val="hybridMultilevel"/>
    <w:tmpl w:val="347864EE"/>
    <w:lvl w:ilvl="0" w:tplc="ABD2277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24B91968"/>
    <w:multiLevelType w:val="hybridMultilevel"/>
    <w:tmpl w:val="DF72968A"/>
    <w:lvl w:ilvl="0" w:tplc="884078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73E5C"/>
    <w:multiLevelType w:val="hybridMultilevel"/>
    <w:tmpl w:val="B38A5504"/>
    <w:lvl w:ilvl="0" w:tplc="606806E0">
      <w:start w:val="2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47F42728"/>
    <w:multiLevelType w:val="hybridMultilevel"/>
    <w:tmpl w:val="0B4248D0"/>
    <w:lvl w:ilvl="0" w:tplc="CA861CC4">
      <w:start w:val="4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514A50D3"/>
    <w:multiLevelType w:val="hybridMultilevel"/>
    <w:tmpl w:val="45D69202"/>
    <w:lvl w:ilvl="0" w:tplc="7E1A2E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C08"/>
    <w:rsid w:val="0000465D"/>
    <w:rsid w:val="00011B85"/>
    <w:rsid w:val="00026BD6"/>
    <w:rsid w:val="00033C4B"/>
    <w:rsid w:val="00037918"/>
    <w:rsid w:val="0004107A"/>
    <w:rsid w:val="000475C4"/>
    <w:rsid w:val="000549DE"/>
    <w:rsid w:val="00067994"/>
    <w:rsid w:val="0007776C"/>
    <w:rsid w:val="0008791A"/>
    <w:rsid w:val="00095729"/>
    <w:rsid w:val="000B27E5"/>
    <w:rsid w:val="000B7D14"/>
    <w:rsid w:val="000D376F"/>
    <w:rsid w:val="000F0725"/>
    <w:rsid w:val="00116F4B"/>
    <w:rsid w:val="00117DE3"/>
    <w:rsid w:val="00133127"/>
    <w:rsid w:val="00136248"/>
    <w:rsid w:val="0014399C"/>
    <w:rsid w:val="0014786D"/>
    <w:rsid w:val="00157DF5"/>
    <w:rsid w:val="00174A87"/>
    <w:rsid w:val="00175836"/>
    <w:rsid w:val="001833F2"/>
    <w:rsid w:val="001A2995"/>
    <w:rsid w:val="001A5FEC"/>
    <w:rsid w:val="001B5EBC"/>
    <w:rsid w:val="001C4CAF"/>
    <w:rsid w:val="001C7128"/>
    <w:rsid w:val="001D3333"/>
    <w:rsid w:val="001F0B35"/>
    <w:rsid w:val="001F1B07"/>
    <w:rsid w:val="001F5CA3"/>
    <w:rsid w:val="001F5D4C"/>
    <w:rsid w:val="00200F7A"/>
    <w:rsid w:val="00211F8A"/>
    <w:rsid w:val="00212386"/>
    <w:rsid w:val="00237B49"/>
    <w:rsid w:val="00283B66"/>
    <w:rsid w:val="0028774D"/>
    <w:rsid w:val="002C348F"/>
    <w:rsid w:val="002F4114"/>
    <w:rsid w:val="002F4225"/>
    <w:rsid w:val="00305023"/>
    <w:rsid w:val="00316A48"/>
    <w:rsid w:val="00352082"/>
    <w:rsid w:val="003549AB"/>
    <w:rsid w:val="00365E09"/>
    <w:rsid w:val="00394807"/>
    <w:rsid w:val="00395F82"/>
    <w:rsid w:val="003C1030"/>
    <w:rsid w:val="003C40B8"/>
    <w:rsid w:val="003C71DB"/>
    <w:rsid w:val="003C7868"/>
    <w:rsid w:val="003E1534"/>
    <w:rsid w:val="003F1247"/>
    <w:rsid w:val="003F785C"/>
    <w:rsid w:val="00405250"/>
    <w:rsid w:val="0040582D"/>
    <w:rsid w:val="00420455"/>
    <w:rsid w:val="00421F84"/>
    <w:rsid w:val="004402D3"/>
    <w:rsid w:val="00441E7C"/>
    <w:rsid w:val="00481412"/>
    <w:rsid w:val="004A16DA"/>
    <w:rsid w:val="004A2B4C"/>
    <w:rsid w:val="004C6999"/>
    <w:rsid w:val="004D3B55"/>
    <w:rsid w:val="004E27EB"/>
    <w:rsid w:val="004E60C4"/>
    <w:rsid w:val="004E7AF3"/>
    <w:rsid w:val="005073AE"/>
    <w:rsid w:val="00511A75"/>
    <w:rsid w:val="00515AA4"/>
    <w:rsid w:val="00532F01"/>
    <w:rsid w:val="00546C20"/>
    <w:rsid w:val="00554246"/>
    <w:rsid w:val="00555F7B"/>
    <w:rsid w:val="0056256E"/>
    <w:rsid w:val="00581A7C"/>
    <w:rsid w:val="00582E7D"/>
    <w:rsid w:val="005833DC"/>
    <w:rsid w:val="00585EE9"/>
    <w:rsid w:val="005B2701"/>
    <w:rsid w:val="005B47C1"/>
    <w:rsid w:val="005B5771"/>
    <w:rsid w:val="005C5A03"/>
    <w:rsid w:val="005C708B"/>
    <w:rsid w:val="005D164D"/>
    <w:rsid w:val="005D1DEA"/>
    <w:rsid w:val="005E73E9"/>
    <w:rsid w:val="005F468C"/>
    <w:rsid w:val="005F4CDB"/>
    <w:rsid w:val="00600EDC"/>
    <w:rsid w:val="00607864"/>
    <w:rsid w:val="00632B41"/>
    <w:rsid w:val="0064510E"/>
    <w:rsid w:val="00653049"/>
    <w:rsid w:val="00673ED7"/>
    <w:rsid w:val="00686138"/>
    <w:rsid w:val="00692144"/>
    <w:rsid w:val="0069670A"/>
    <w:rsid w:val="006A17C8"/>
    <w:rsid w:val="006C269C"/>
    <w:rsid w:val="006C5DC9"/>
    <w:rsid w:val="006E063D"/>
    <w:rsid w:val="006E073F"/>
    <w:rsid w:val="006F5374"/>
    <w:rsid w:val="00710834"/>
    <w:rsid w:val="0071534F"/>
    <w:rsid w:val="00736C2C"/>
    <w:rsid w:val="0075272F"/>
    <w:rsid w:val="0079252F"/>
    <w:rsid w:val="00797D05"/>
    <w:rsid w:val="007A3937"/>
    <w:rsid w:val="007A5571"/>
    <w:rsid w:val="007C470E"/>
    <w:rsid w:val="007C6C80"/>
    <w:rsid w:val="007D7F12"/>
    <w:rsid w:val="007E78B5"/>
    <w:rsid w:val="008076DA"/>
    <w:rsid w:val="008176A9"/>
    <w:rsid w:val="00827BEB"/>
    <w:rsid w:val="00827BF8"/>
    <w:rsid w:val="00841980"/>
    <w:rsid w:val="008419CE"/>
    <w:rsid w:val="00842953"/>
    <w:rsid w:val="00856B4F"/>
    <w:rsid w:val="00873FD7"/>
    <w:rsid w:val="0087692A"/>
    <w:rsid w:val="008879AB"/>
    <w:rsid w:val="008A0A78"/>
    <w:rsid w:val="008A57DB"/>
    <w:rsid w:val="008B0580"/>
    <w:rsid w:val="008B0F88"/>
    <w:rsid w:val="008B5C62"/>
    <w:rsid w:val="008D413C"/>
    <w:rsid w:val="008D4889"/>
    <w:rsid w:val="008D4ACA"/>
    <w:rsid w:val="008F4624"/>
    <w:rsid w:val="008F62DD"/>
    <w:rsid w:val="008F6FA8"/>
    <w:rsid w:val="009179F3"/>
    <w:rsid w:val="0092697F"/>
    <w:rsid w:val="0094140A"/>
    <w:rsid w:val="00972871"/>
    <w:rsid w:val="00975975"/>
    <w:rsid w:val="00976E85"/>
    <w:rsid w:val="00986B7C"/>
    <w:rsid w:val="00991F82"/>
    <w:rsid w:val="00994C88"/>
    <w:rsid w:val="009C3E0B"/>
    <w:rsid w:val="009C71E5"/>
    <w:rsid w:val="00A10CCB"/>
    <w:rsid w:val="00A11192"/>
    <w:rsid w:val="00A11235"/>
    <w:rsid w:val="00A11444"/>
    <w:rsid w:val="00A21F72"/>
    <w:rsid w:val="00A4760F"/>
    <w:rsid w:val="00A614F3"/>
    <w:rsid w:val="00A640D2"/>
    <w:rsid w:val="00A779F7"/>
    <w:rsid w:val="00A866FE"/>
    <w:rsid w:val="00A96038"/>
    <w:rsid w:val="00AB424A"/>
    <w:rsid w:val="00AB7387"/>
    <w:rsid w:val="00AC0704"/>
    <w:rsid w:val="00AD1D31"/>
    <w:rsid w:val="00AE0874"/>
    <w:rsid w:val="00AF6908"/>
    <w:rsid w:val="00B412C9"/>
    <w:rsid w:val="00B86079"/>
    <w:rsid w:val="00B86323"/>
    <w:rsid w:val="00BA122C"/>
    <w:rsid w:val="00BB1DB2"/>
    <w:rsid w:val="00BB5BE3"/>
    <w:rsid w:val="00BB69E4"/>
    <w:rsid w:val="00BB7303"/>
    <w:rsid w:val="00BB7F42"/>
    <w:rsid w:val="00BD2259"/>
    <w:rsid w:val="00BF4798"/>
    <w:rsid w:val="00BF70BC"/>
    <w:rsid w:val="00C048DB"/>
    <w:rsid w:val="00C06F87"/>
    <w:rsid w:val="00C16D8D"/>
    <w:rsid w:val="00C2021B"/>
    <w:rsid w:val="00C32742"/>
    <w:rsid w:val="00C412F7"/>
    <w:rsid w:val="00C448D0"/>
    <w:rsid w:val="00C6204D"/>
    <w:rsid w:val="00C63CE2"/>
    <w:rsid w:val="00C705C6"/>
    <w:rsid w:val="00C75DA7"/>
    <w:rsid w:val="00C75FB6"/>
    <w:rsid w:val="00C820C2"/>
    <w:rsid w:val="00C827E6"/>
    <w:rsid w:val="00CC364D"/>
    <w:rsid w:val="00CC592D"/>
    <w:rsid w:val="00CD52C7"/>
    <w:rsid w:val="00CE0E53"/>
    <w:rsid w:val="00CE3CCC"/>
    <w:rsid w:val="00CE7101"/>
    <w:rsid w:val="00CF31E6"/>
    <w:rsid w:val="00CF7582"/>
    <w:rsid w:val="00D12935"/>
    <w:rsid w:val="00D2610F"/>
    <w:rsid w:val="00D31428"/>
    <w:rsid w:val="00D3260A"/>
    <w:rsid w:val="00D50BFA"/>
    <w:rsid w:val="00D51115"/>
    <w:rsid w:val="00D513BD"/>
    <w:rsid w:val="00D82A2B"/>
    <w:rsid w:val="00D85763"/>
    <w:rsid w:val="00D92F2E"/>
    <w:rsid w:val="00DA5861"/>
    <w:rsid w:val="00DB1CC0"/>
    <w:rsid w:val="00DB63F2"/>
    <w:rsid w:val="00DE0636"/>
    <w:rsid w:val="00E12014"/>
    <w:rsid w:val="00E25A5C"/>
    <w:rsid w:val="00E327A4"/>
    <w:rsid w:val="00E46540"/>
    <w:rsid w:val="00E54A8F"/>
    <w:rsid w:val="00E665BD"/>
    <w:rsid w:val="00E74A97"/>
    <w:rsid w:val="00E80D66"/>
    <w:rsid w:val="00E8334B"/>
    <w:rsid w:val="00E95103"/>
    <w:rsid w:val="00EA25AE"/>
    <w:rsid w:val="00EB2109"/>
    <w:rsid w:val="00F027CB"/>
    <w:rsid w:val="00F06C08"/>
    <w:rsid w:val="00F11710"/>
    <w:rsid w:val="00F35DAA"/>
    <w:rsid w:val="00F456BB"/>
    <w:rsid w:val="00F578C6"/>
    <w:rsid w:val="00F63257"/>
    <w:rsid w:val="00F70B6D"/>
    <w:rsid w:val="00F84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070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C0704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C0704"/>
    <w:rPr>
      <w:rFonts w:ascii="Times New Roman" w:hAnsi="Times New Roman" w:cs="Times New Roman"/>
    </w:rPr>
  </w:style>
  <w:style w:type="character" w:customStyle="1" w:styleId="WW8Num3z0">
    <w:name w:val="WW8Num3z0"/>
    <w:rsid w:val="00AC0704"/>
    <w:rPr>
      <w:rFonts w:ascii="Times New Roman" w:hAnsi="Times New Roman" w:cs="Times New Roman"/>
    </w:rPr>
  </w:style>
  <w:style w:type="character" w:customStyle="1" w:styleId="WW8Num4z0">
    <w:name w:val="WW8Num4z0"/>
    <w:rsid w:val="00AC0704"/>
    <w:rPr>
      <w:rFonts w:ascii="Symbol" w:hAnsi="Symbol" w:cs="OpenSymbol"/>
    </w:rPr>
  </w:style>
  <w:style w:type="character" w:customStyle="1" w:styleId="WW8Num5z0">
    <w:name w:val="WW8Num5z0"/>
    <w:rsid w:val="00AC0704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C0704"/>
  </w:style>
  <w:style w:type="character" w:customStyle="1" w:styleId="ConsPlusNormal">
    <w:name w:val="ConsPlusNormal Знак Знак"/>
    <w:rsid w:val="00AC0704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3">
    <w:name w:val="Цветовое выделение"/>
    <w:rsid w:val="00AC0704"/>
    <w:rPr>
      <w:b/>
      <w:bCs/>
      <w:color w:val="26282F"/>
    </w:rPr>
  </w:style>
  <w:style w:type="character" w:customStyle="1" w:styleId="a4">
    <w:name w:val="Гипертекстовая ссылка"/>
    <w:basedOn w:val="a3"/>
    <w:rsid w:val="00AC0704"/>
    <w:rPr>
      <w:color w:val="106BBE"/>
    </w:rPr>
  </w:style>
  <w:style w:type="character" w:customStyle="1" w:styleId="RTFNum21">
    <w:name w:val="RTF_Num 2 1"/>
    <w:rsid w:val="00AC0704"/>
    <w:rPr>
      <w:rFonts w:ascii="Times New Roman" w:hAnsi="Times New Roman" w:cs="Times New Roman"/>
    </w:rPr>
  </w:style>
  <w:style w:type="character" w:customStyle="1" w:styleId="RTFNum31">
    <w:name w:val="RTF_Num 3 1"/>
    <w:rsid w:val="00AC0704"/>
    <w:rPr>
      <w:rFonts w:ascii="Times New Roman" w:hAnsi="Times New Roman" w:cs="Times New Roman"/>
    </w:rPr>
  </w:style>
  <w:style w:type="character" w:customStyle="1" w:styleId="RTFNum41">
    <w:name w:val="RTF_Num 4 1"/>
    <w:rsid w:val="00AC0704"/>
    <w:rPr>
      <w:rFonts w:ascii="font291" w:hAnsi="font291" w:cs="font291"/>
    </w:rPr>
  </w:style>
  <w:style w:type="character" w:customStyle="1" w:styleId="RTFNum51">
    <w:name w:val="RTF_Num 5 1"/>
    <w:rsid w:val="00AC0704"/>
    <w:rPr>
      <w:rFonts w:ascii="font291" w:hAnsi="font291" w:cs="font291"/>
    </w:rPr>
  </w:style>
  <w:style w:type="character" w:customStyle="1" w:styleId="a5">
    <w:name w:val="Символ нумерации"/>
    <w:rsid w:val="00AC0704"/>
  </w:style>
  <w:style w:type="character" w:customStyle="1" w:styleId="a6">
    <w:name w:val="Маркеры списка"/>
    <w:rsid w:val="00AC0704"/>
    <w:rPr>
      <w:rFonts w:ascii="OpenSymbol" w:eastAsia="OpenSymbol" w:hAnsi="OpenSymbol" w:cs="OpenSymbol"/>
    </w:rPr>
  </w:style>
  <w:style w:type="character" w:customStyle="1" w:styleId="WW-RTFNum21">
    <w:name w:val="WW-RTF_Num 2 1"/>
    <w:rsid w:val="00AC0704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rsid w:val="00AC070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AC0704"/>
    <w:pPr>
      <w:spacing w:after="120"/>
    </w:pPr>
  </w:style>
  <w:style w:type="paragraph" w:styleId="a9">
    <w:name w:val="List"/>
    <w:basedOn w:val="a8"/>
    <w:rsid w:val="00AC0704"/>
    <w:rPr>
      <w:rFonts w:cs="Mangal"/>
    </w:rPr>
  </w:style>
  <w:style w:type="paragraph" w:customStyle="1" w:styleId="11">
    <w:name w:val="Название1"/>
    <w:basedOn w:val="a"/>
    <w:rsid w:val="00AC070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C0704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C0704"/>
    <w:pPr>
      <w:overflowPunct w:val="0"/>
      <w:autoSpaceDE w:val="0"/>
      <w:ind w:firstLine="851"/>
      <w:textAlignment w:val="baseline"/>
    </w:pPr>
    <w:rPr>
      <w:szCs w:val="20"/>
    </w:rPr>
  </w:style>
  <w:style w:type="paragraph" w:customStyle="1" w:styleId="ConsPlusNormal0">
    <w:name w:val="ConsPlusNormal Знак"/>
    <w:rsid w:val="00AC0704"/>
    <w:pPr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aa">
    <w:name w:val="Нормальный (таблица)"/>
    <w:basedOn w:val="a"/>
    <w:next w:val="a"/>
    <w:rsid w:val="00AC0704"/>
    <w:pPr>
      <w:autoSpaceDE w:val="0"/>
      <w:jc w:val="both"/>
    </w:pPr>
    <w:rPr>
      <w:rFonts w:ascii="Arial" w:hAnsi="Arial" w:cs="Arial"/>
    </w:rPr>
  </w:style>
  <w:style w:type="paragraph" w:customStyle="1" w:styleId="ab">
    <w:name w:val="Внимание"/>
    <w:basedOn w:val="a"/>
    <w:next w:val="a"/>
    <w:rsid w:val="00AC0704"/>
    <w:pPr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styleId="ac">
    <w:name w:val="Balloon Text"/>
    <w:basedOn w:val="a"/>
    <w:rsid w:val="00AC0704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AC0704"/>
    <w:pPr>
      <w:suppressLineNumbers/>
    </w:pPr>
  </w:style>
  <w:style w:type="paragraph" w:customStyle="1" w:styleId="ae">
    <w:name w:val="Заголовок таблицы"/>
    <w:basedOn w:val="ad"/>
    <w:rsid w:val="00AC0704"/>
    <w:pPr>
      <w:jc w:val="center"/>
    </w:pPr>
    <w:rPr>
      <w:b/>
      <w:bCs/>
    </w:rPr>
  </w:style>
  <w:style w:type="paragraph" w:styleId="af">
    <w:name w:val="No Spacing"/>
    <w:uiPriority w:val="1"/>
    <w:qFormat/>
    <w:rsid w:val="008F62DD"/>
    <w:rPr>
      <w:rFonts w:ascii="Calibri" w:eastAsia="Calibri" w:hAnsi="Calibri"/>
      <w:sz w:val="22"/>
      <w:szCs w:val="22"/>
      <w:lang w:eastAsia="en-US"/>
    </w:rPr>
  </w:style>
  <w:style w:type="paragraph" w:styleId="af0">
    <w:name w:val="header"/>
    <w:basedOn w:val="a"/>
    <w:link w:val="af1"/>
    <w:rsid w:val="00CC364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CC364D"/>
    <w:rPr>
      <w:sz w:val="24"/>
      <w:szCs w:val="24"/>
      <w:lang w:eastAsia="ar-SA"/>
    </w:rPr>
  </w:style>
  <w:style w:type="paragraph" w:styleId="af2">
    <w:name w:val="footer"/>
    <w:basedOn w:val="a"/>
    <w:link w:val="af3"/>
    <w:rsid w:val="00CC364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CC364D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994DA-E14C-4204-8F9C-6170837C1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18</Pages>
  <Words>4936</Words>
  <Characters>28141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«КАРМАНОВСКИЙ СЕЛЬСОВЕТ»</vt:lpstr>
    </vt:vector>
  </TitlesOfParts>
  <Company>MoBIL GROUP</Company>
  <LinksUpToDate>false</LinksUpToDate>
  <CharactersWithSpaces>33011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«КАРМАНОВСКИЙ СЕЛЬСОВЕТ»</dc:title>
  <dc:creator>Admin</dc:creator>
  <cp:lastModifiedBy>Пользователь</cp:lastModifiedBy>
  <cp:revision>9</cp:revision>
  <cp:lastPrinted>2022-11-17T07:26:00Z</cp:lastPrinted>
  <dcterms:created xsi:type="dcterms:W3CDTF">2022-11-14T07:31:00Z</dcterms:created>
  <dcterms:modified xsi:type="dcterms:W3CDTF">2022-11-17T07:26:00Z</dcterms:modified>
</cp:coreProperties>
</file>